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E3" w:rsidRPr="00A551DA" w:rsidRDefault="008050DA" w:rsidP="00A551DA">
      <w:pPr>
        <w:spacing w:line="360" w:lineRule="auto"/>
        <w:jc w:val="center"/>
        <w:rPr>
          <w:lang w:eastAsia="zh-CN"/>
        </w:rPr>
      </w:pPr>
      <w:bookmarkStart w:id="0" w:name="_GoBack"/>
      <w:bookmarkEnd w:id="0"/>
      <w:r w:rsidRPr="008050DA">
        <w:rPr>
          <w:rFonts w:hint="eastAsia"/>
          <w:b/>
          <w:bCs/>
          <w:sz w:val="28"/>
          <w:szCs w:val="28"/>
          <w:lang w:eastAsia="zh-CN"/>
        </w:rPr>
        <w:t>四年级上册数学单元测试</w:t>
      </w:r>
      <w:r w:rsidRPr="008050DA">
        <w:rPr>
          <w:rFonts w:hint="eastAsia"/>
          <w:b/>
          <w:bCs/>
          <w:sz w:val="28"/>
          <w:szCs w:val="28"/>
          <w:lang w:eastAsia="zh-CN"/>
        </w:rPr>
        <w:t>-3.</w:t>
      </w:r>
      <w:r w:rsidRPr="008050DA">
        <w:rPr>
          <w:rFonts w:hint="eastAsia"/>
          <w:b/>
          <w:bCs/>
          <w:sz w:val="28"/>
          <w:szCs w:val="28"/>
          <w:lang w:eastAsia="zh-CN"/>
        </w:rPr>
        <w:t>解决问题</w:t>
      </w:r>
      <w:r w:rsidRPr="008050DA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b/>
          <w:bCs/>
          <w:sz w:val="24"/>
          <w:szCs w:val="24"/>
          <w:lang w:eastAsia="zh-CN"/>
        </w:rPr>
        <w:t>一、单选题</w:t>
      </w:r>
      <w:r w:rsidRPr="00A551DA">
        <w:rPr>
          <w:b/>
          <w:bCs/>
          <w:sz w:val="24"/>
          <w:szCs w:val="24"/>
          <w:lang w:eastAsia="zh-CN"/>
        </w:rPr>
        <w:t xml:space="preserve"> </w:t>
      </w:r>
    </w:p>
    <w:p w:rsidR="00A551DA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 xml:space="preserve">1. </w:t>
      </w:r>
      <w:r w:rsidRPr="00A551DA">
        <w:rPr>
          <w:lang w:eastAsia="zh-CN"/>
        </w:rPr>
        <w:t>要使四位数</w:t>
      </w:r>
      <w:r w:rsidRPr="00A551DA">
        <w:rPr>
          <w:lang w:eastAsia="zh-CN"/>
        </w:rPr>
        <w:t>825□</w:t>
      </w:r>
      <w:r w:rsidRPr="00A551DA">
        <w:rPr>
          <w:lang w:eastAsia="zh-CN"/>
        </w:rPr>
        <w:t>能被</w:t>
      </w:r>
      <w:r w:rsidRPr="00A551DA">
        <w:rPr>
          <w:lang w:eastAsia="zh-CN"/>
        </w:rPr>
        <w:t>3</w:t>
      </w:r>
      <w:r w:rsidRPr="00A551DA">
        <w:rPr>
          <w:lang w:eastAsia="zh-CN"/>
        </w:rPr>
        <w:t>整除，</w:t>
      </w:r>
      <w:r w:rsidRPr="00A551DA">
        <w:rPr>
          <w:lang w:eastAsia="zh-CN"/>
        </w:rPr>
        <w:t>□</w:t>
      </w:r>
      <w:r w:rsidRPr="00A551DA">
        <w:rPr>
          <w:lang w:eastAsia="zh-CN"/>
        </w:rPr>
        <w:t>里最小应填（　　）</w:t>
      </w:r>
    </w:p>
    <w:p w:rsidR="00006AE3" w:rsidRPr="00A551DA" w:rsidRDefault="00A551DA" w:rsidP="00A551DA">
      <w:pPr>
        <w:spacing w:after="0" w:line="360" w:lineRule="auto"/>
        <w:ind w:left="150"/>
      </w:pPr>
      <w:r w:rsidRPr="00A551DA">
        <w:t>A. 4                                           </w:t>
      </w:r>
      <w:r w:rsidR="00172DF4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.25pt;height:3pt;visibility:visible;mso-wrap-style:square">
            <v:imagedata r:id="rId10" o:title=""/>
          </v:shape>
        </w:pict>
      </w:r>
      <w:r w:rsidRPr="00A551DA">
        <w:t>B. 3                                           </w:t>
      </w:r>
      <w:r w:rsidR="00172DF4">
        <w:rPr>
          <w:noProof/>
          <w:lang w:eastAsia="zh-CN"/>
        </w:rPr>
        <w:pict>
          <v:shape id="图片 2" o:spid="_x0000_i1026" type="#_x0000_t75" style="width:2.25pt;height:3pt;visibility:visible;mso-wrap-style:square">
            <v:imagedata r:id="rId10" o:title=""/>
          </v:shape>
        </w:pict>
      </w:r>
      <w:r w:rsidRPr="00A551DA">
        <w:t>C. 2                                           </w:t>
      </w:r>
      <w:r w:rsidR="00172DF4">
        <w:rPr>
          <w:noProof/>
          <w:lang w:eastAsia="zh-CN"/>
        </w:rPr>
        <w:pict>
          <v:shape id="图片 3" o:spid="_x0000_i1027" type="#_x0000_t75" style="width:2.25pt;height:3pt;visibility:visible;mso-wrap-style:square">
            <v:imagedata r:id="rId10" o:title=""/>
          </v:shape>
        </w:pict>
      </w:r>
      <w:r w:rsidRPr="00A551DA">
        <w:t>D. 1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2.160×50</w:t>
      </w:r>
      <w:r w:rsidRPr="00A551DA">
        <w:rPr>
          <w:lang w:eastAsia="zh-CN"/>
        </w:rPr>
        <w:t>的积的末尾有</w:t>
      </w:r>
      <w:r w:rsidRPr="00A551DA">
        <w:rPr>
          <w:u w:val="single"/>
          <w:lang w:eastAsia="zh-CN"/>
        </w:rPr>
        <w:t xml:space="preserve">     </w:t>
      </w:r>
      <w:r w:rsidRPr="00A551DA">
        <w:rPr>
          <w:lang w:eastAsia="zh-CN"/>
        </w:rPr>
        <w:t>个</w:t>
      </w:r>
      <w:r w:rsidRPr="00A551DA">
        <w:rPr>
          <w:lang w:eastAsia="zh-CN"/>
        </w:rPr>
        <w:t>0</w:t>
      </w:r>
      <w:r w:rsidRPr="00A551DA">
        <w:rPr>
          <w:lang w:eastAsia="zh-CN"/>
        </w:rPr>
        <w:t>．（</w:t>
      </w:r>
      <w:r w:rsidRPr="00A551DA">
        <w:rPr>
          <w:lang w:eastAsia="zh-CN"/>
        </w:rPr>
        <w:t xml:space="preserve">   </w:t>
      </w:r>
      <w:r w:rsidRPr="00A551DA">
        <w:rPr>
          <w:lang w:eastAsia="zh-CN"/>
        </w:rPr>
        <w:t>）</w:t>
      </w:r>
      <w:r w:rsidRPr="00A551DA">
        <w:rPr>
          <w:lang w:eastAsia="zh-CN"/>
        </w:rPr>
        <w:t xml:space="preserve">            </w:t>
      </w:r>
    </w:p>
    <w:p w:rsidR="00006AE3" w:rsidRPr="00A551DA" w:rsidRDefault="00A551DA" w:rsidP="00A551DA">
      <w:pPr>
        <w:spacing w:after="0" w:line="360" w:lineRule="auto"/>
        <w:ind w:left="150"/>
        <w:rPr>
          <w:lang w:eastAsia="zh-CN"/>
        </w:rPr>
      </w:pPr>
      <w:r w:rsidRPr="00A551DA">
        <w:rPr>
          <w:lang w:eastAsia="zh-CN"/>
        </w:rPr>
        <w:t>A. </w:t>
      </w:r>
      <w:r w:rsidRPr="00A551DA">
        <w:rPr>
          <w:lang w:eastAsia="zh-CN"/>
        </w:rPr>
        <w:t>两个</w:t>
      </w:r>
      <w:r w:rsidRPr="00A551DA">
        <w:rPr>
          <w:lang w:eastAsia="zh-CN"/>
        </w:rPr>
        <w:t>                                         </w:t>
      </w:r>
      <w:r w:rsidR="00172DF4">
        <w:rPr>
          <w:noProof/>
          <w:lang w:eastAsia="zh-CN"/>
        </w:rPr>
        <w:pict>
          <v:shape id="图片 4" o:spid="_x0000_i1028" type="#_x0000_t75" style="width:1.5pt;height:3pt;visibility:visible;mso-wrap-style:square">
            <v:imagedata r:id="rId11" o:title=""/>
          </v:shape>
        </w:pict>
      </w:r>
      <w:r w:rsidRPr="00A551DA">
        <w:rPr>
          <w:lang w:eastAsia="zh-CN"/>
        </w:rPr>
        <w:t>B. </w:t>
      </w:r>
      <w:r w:rsidRPr="00A551DA">
        <w:rPr>
          <w:lang w:eastAsia="zh-CN"/>
        </w:rPr>
        <w:t>三个</w:t>
      </w:r>
      <w:r w:rsidRPr="00A551DA">
        <w:rPr>
          <w:lang w:eastAsia="zh-CN"/>
        </w:rPr>
        <w:t>                                         </w:t>
      </w:r>
      <w:r w:rsidR="00172DF4">
        <w:rPr>
          <w:noProof/>
          <w:lang w:eastAsia="zh-CN"/>
        </w:rPr>
        <w:pict>
          <v:shape id="图片 5" o:spid="_x0000_i1029" type="#_x0000_t75" style="width:1.5pt;height:3pt;visibility:visible;mso-wrap-style:square">
            <v:imagedata r:id="rId11" o:title=""/>
          </v:shape>
        </w:pict>
      </w:r>
      <w:r w:rsidRPr="00A551DA">
        <w:rPr>
          <w:lang w:eastAsia="zh-CN"/>
        </w:rPr>
        <w:t>C. </w:t>
      </w:r>
      <w:r w:rsidRPr="00A551DA">
        <w:rPr>
          <w:lang w:eastAsia="zh-CN"/>
        </w:rPr>
        <w:t>四个</w:t>
      </w:r>
    </w:p>
    <w:p w:rsidR="00A551DA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3.</w:t>
      </w:r>
      <w:r w:rsidRPr="00A551DA">
        <w:rPr>
          <w:lang w:eastAsia="zh-CN"/>
        </w:rPr>
        <w:t>将</w:t>
      </w:r>
      <w:r w:rsidRPr="00A551DA">
        <w:rPr>
          <w:lang w:eastAsia="zh-CN"/>
        </w:rPr>
        <w:t>100</w:t>
      </w:r>
      <w:r w:rsidRPr="00A551DA">
        <w:rPr>
          <w:lang w:eastAsia="zh-CN"/>
        </w:rPr>
        <w:t>米平均分成（</w:t>
      </w:r>
      <w:r w:rsidRPr="00A551DA">
        <w:rPr>
          <w:lang w:eastAsia="zh-CN"/>
        </w:rPr>
        <w:t xml:space="preserve">  </w:t>
      </w:r>
      <w:r w:rsidRPr="00A551DA">
        <w:rPr>
          <w:lang w:eastAsia="zh-CN"/>
        </w:rPr>
        <w:t>）份，每份是</w:t>
      </w:r>
      <w:r w:rsidRPr="00A551DA">
        <w:rPr>
          <w:lang w:eastAsia="zh-CN"/>
        </w:rPr>
        <w:t>20</w:t>
      </w:r>
      <w:r w:rsidRPr="00A551DA">
        <w:rPr>
          <w:lang w:eastAsia="zh-CN"/>
        </w:rPr>
        <w:t>米．</w:t>
      </w:r>
    </w:p>
    <w:p w:rsidR="00006AE3" w:rsidRPr="00A551DA" w:rsidRDefault="00A551DA" w:rsidP="00A551DA">
      <w:pPr>
        <w:spacing w:after="0" w:line="360" w:lineRule="auto"/>
        <w:ind w:left="150"/>
        <w:rPr>
          <w:lang w:eastAsia="zh-CN"/>
        </w:rPr>
      </w:pPr>
      <w:r w:rsidRPr="00A551DA">
        <w:rPr>
          <w:lang w:eastAsia="zh-CN"/>
        </w:rPr>
        <w:t>A. 6                                              </w:t>
      </w:r>
      <w:r w:rsidR="00172DF4">
        <w:rPr>
          <w:noProof/>
          <w:lang w:eastAsia="zh-CN"/>
        </w:rPr>
        <w:pict>
          <v:shape id="图片 6" o:spid="_x0000_i1030" type="#_x0000_t75" style="width:1.5pt;height:3pt;visibility:visible;mso-wrap-style:square">
            <v:imagedata r:id="rId11" o:title=""/>
          </v:shape>
        </w:pict>
      </w:r>
      <w:r w:rsidRPr="00A551DA">
        <w:rPr>
          <w:lang w:eastAsia="zh-CN"/>
        </w:rPr>
        <w:t>B. 5                                              </w:t>
      </w:r>
      <w:r w:rsidR="00172DF4">
        <w:rPr>
          <w:noProof/>
          <w:lang w:eastAsia="zh-CN"/>
        </w:rPr>
        <w:pict>
          <v:shape id="图片 7" o:spid="_x0000_i1031" type="#_x0000_t75" style="width:1.5pt;height:3pt;visibility:visible;mso-wrap-style:square">
            <v:imagedata r:id="rId11" o:title=""/>
          </v:shape>
        </w:pict>
      </w:r>
      <w:r w:rsidRPr="00A551DA">
        <w:rPr>
          <w:lang w:eastAsia="zh-CN"/>
        </w:rPr>
        <w:t>C. 7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4.</w:t>
      </w:r>
      <w:r w:rsidRPr="00A551DA">
        <w:rPr>
          <w:lang w:eastAsia="zh-CN"/>
        </w:rPr>
        <w:t>列式计算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805</w:t>
      </w:r>
      <w:r w:rsidRPr="00A551DA">
        <w:rPr>
          <w:lang w:eastAsia="zh-CN"/>
        </w:rPr>
        <w:t>乘</w:t>
      </w:r>
      <w:r w:rsidRPr="00A551DA">
        <w:rPr>
          <w:lang w:eastAsia="zh-CN"/>
        </w:rPr>
        <w:t>8</w:t>
      </w:r>
      <w:r w:rsidRPr="00A551DA">
        <w:rPr>
          <w:lang w:eastAsia="zh-CN"/>
        </w:rPr>
        <w:t>，再乘</w:t>
      </w:r>
      <w:r w:rsidRPr="00A551DA">
        <w:rPr>
          <w:lang w:eastAsia="zh-CN"/>
        </w:rPr>
        <w:t>6</w:t>
      </w:r>
      <w:r w:rsidRPr="00A551DA">
        <w:rPr>
          <w:lang w:eastAsia="zh-CN"/>
        </w:rPr>
        <w:t>，积是（</w:t>
      </w:r>
      <w:r w:rsidRPr="00A551DA">
        <w:rPr>
          <w:lang w:eastAsia="zh-CN"/>
        </w:rPr>
        <w:t xml:space="preserve">   </w:t>
      </w:r>
      <w:r w:rsidRPr="00A551DA">
        <w:rPr>
          <w:lang w:eastAsia="zh-CN"/>
        </w:rPr>
        <w:t>）</w:t>
      </w:r>
    </w:p>
    <w:p w:rsidR="00006AE3" w:rsidRPr="00A551DA" w:rsidRDefault="00A551DA" w:rsidP="00A551DA">
      <w:pPr>
        <w:spacing w:after="0" w:line="360" w:lineRule="auto"/>
        <w:ind w:left="150"/>
        <w:rPr>
          <w:lang w:eastAsia="zh-CN"/>
        </w:rPr>
      </w:pPr>
      <w:r w:rsidRPr="00A551DA">
        <w:rPr>
          <w:lang w:eastAsia="zh-CN"/>
        </w:rPr>
        <w:t>A. 1047                                   </w:t>
      </w:r>
      <w:r w:rsidR="00172DF4">
        <w:rPr>
          <w:noProof/>
          <w:lang w:eastAsia="zh-CN"/>
        </w:rPr>
        <w:pict>
          <v:shape id="图片 8" o:spid="_x0000_i1032" type="#_x0000_t75" style="width:1.5pt;height:3pt;visibility:visible;mso-wrap-style:square">
            <v:imagedata r:id="rId11" o:title=""/>
          </v:shape>
        </w:pict>
      </w:r>
      <w:r w:rsidRPr="00A551DA">
        <w:rPr>
          <w:lang w:eastAsia="zh-CN"/>
        </w:rPr>
        <w:t>B. 8640                                   </w:t>
      </w:r>
      <w:r w:rsidR="00172DF4">
        <w:rPr>
          <w:noProof/>
          <w:lang w:eastAsia="zh-CN"/>
        </w:rPr>
        <w:pict>
          <v:shape id="图片 9" o:spid="_x0000_i1033" type="#_x0000_t75" style="width:1.5pt;height:3pt;visibility:visible;mso-wrap-style:square">
            <v:imagedata r:id="rId11" o:title=""/>
          </v:shape>
        </w:pict>
      </w:r>
      <w:r w:rsidRPr="00A551DA">
        <w:rPr>
          <w:lang w:eastAsia="zh-CN"/>
        </w:rPr>
        <w:t>C. 732                                   </w:t>
      </w:r>
      <w:r w:rsidR="00172DF4">
        <w:rPr>
          <w:noProof/>
          <w:lang w:eastAsia="zh-CN"/>
        </w:rPr>
        <w:pict>
          <v:shape id="图片 10" o:spid="_x0000_i1034" type="#_x0000_t75" style="width:1.5pt;height:3pt;visibility:visible;mso-wrap-style:square">
            <v:imagedata r:id="rId11" o:title=""/>
          </v:shape>
        </w:pict>
      </w:r>
      <w:r w:rsidRPr="00A551DA">
        <w:rPr>
          <w:lang w:eastAsia="zh-CN"/>
        </w:rPr>
        <w:t>D. 38640</w:t>
      </w:r>
    </w:p>
    <w:p w:rsidR="00006AE3" w:rsidRPr="00A551DA" w:rsidRDefault="00A551DA" w:rsidP="00A551DA">
      <w:pPr>
        <w:spacing w:after="0" w:line="360" w:lineRule="auto"/>
      </w:pPr>
      <w:r w:rsidRPr="00A551DA">
        <w:rPr>
          <w:lang w:eastAsia="zh-CN"/>
        </w:rPr>
        <w:t>5.</w:t>
      </w:r>
      <w:r w:rsidRPr="00A551DA">
        <w:rPr>
          <w:lang w:eastAsia="zh-CN"/>
        </w:rPr>
        <w:t>先把估商写在上面的括号里，再算出准确的商</w:t>
      </w:r>
      <w:r w:rsidRPr="00A551DA">
        <w:rPr>
          <w:lang w:eastAsia="zh-CN"/>
        </w:rPr>
        <w:t xml:space="preserve">. </w:t>
      </w:r>
      <w:r w:rsidRPr="00A551DA">
        <w:t>（</w:t>
      </w:r>
      <w:r w:rsidRPr="00A551DA">
        <w:t xml:space="preserve">   </w:t>
      </w:r>
      <w:r w:rsidRPr="00A551DA">
        <w:t>）</w:t>
      </w:r>
    </w:p>
    <w:p w:rsidR="00006AE3" w:rsidRPr="00A551DA" w:rsidRDefault="00172DF4" w:rsidP="00A551DA">
      <w:pPr>
        <w:spacing w:after="0" w:line="360" w:lineRule="auto"/>
      </w:pPr>
      <w:r>
        <w:rPr>
          <w:noProof/>
          <w:lang w:eastAsia="zh-CN"/>
        </w:rPr>
        <w:pict>
          <v:shape id="图片 11" o:spid="_x0000_i1035" type="#_x0000_t75" style="width:37.5pt;height:33pt;visibility:visible;mso-wrap-style:square">
            <v:imagedata r:id="rId12" o:title=""/>
          </v:shape>
        </w:pict>
      </w:r>
    </w:p>
    <w:p w:rsidR="00006AE3" w:rsidRPr="00A551DA" w:rsidRDefault="00A551DA" w:rsidP="00A551DA">
      <w:pPr>
        <w:spacing w:after="0" w:line="360" w:lineRule="auto"/>
        <w:ind w:left="150"/>
      </w:pPr>
      <w:r w:rsidRPr="00A551DA">
        <w:t>A. </w:t>
      </w:r>
      <w:r w:rsidRPr="00A551DA">
        <w:t>准确的商</w:t>
      </w:r>
      <w:r w:rsidRPr="00A551DA">
        <w:t>:1383……2               </w:t>
      </w:r>
      <w:r w:rsidR="00172DF4">
        <w:rPr>
          <w:noProof/>
          <w:lang w:eastAsia="zh-CN"/>
        </w:rPr>
        <w:pict>
          <v:shape id="图片 12" o:spid="_x0000_i1036" type="#_x0000_t75" style="width:.75pt;height:3pt;visibility:visible;mso-wrap-style:square">
            <v:imagedata r:id="rId13" o:title=""/>
          </v:shape>
        </w:pict>
      </w:r>
      <w:r w:rsidRPr="00A551DA">
        <w:t>B. </w:t>
      </w:r>
      <w:r w:rsidRPr="00A551DA">
        <w:t>准确的商</w:t>
      </w:r>
      <w:r w:rsidRPr="00A551DA">
        <w:t>:912               </w:t>
      </w:r>
      <w:r w:rsidR="00172DF4">
        <w:rPr>
          <w:noProof/>
          <w:lang w:eastAsia="zh-CN"/>
        </w:rPr>
        <w:pict>
          <v:shape id="图片 13" o:spid="_x0000_i1037" type="#_x0000_t75" style="width:.75pt;height:3pt;visibility:visible;mso-wrap-style:square">
            <v:imagedata r:id="rId13" o:title=""/>
          </v:shape>
        </w:pict>
      </w:r>
      <w:r w:rsidRPr="00A551DA">
        <w:t>C. </w:t>
      </w:r>
      <w:r w:rsidRPr="00A551DA">
        <w:t>准确的商</w:t>
      </w:r>
      <w:r w:rsidRPr="00A551DA">
        <w:t>:728               </w:t>
      </w:r>
      <w:r w:rsidR="00172DF4">
        <w:rPr>
          <w:noProof/>
          <w:lang w:eastAsia="zh-CN"/>
        </w:rPr>
        <w:pict>
          <v:shape id="图片 14" o:spid="_x0000_i1038" type="#_x0000_t75" style="width:.75pt;height:3pt;visibility:visible;mso-wrap-style:square">
            <v:imagedata r:id="rId13" o:title=""/>
          </v:shape>
        </w:pict>
      </w:r>
      <w:r w:rsidRPr="00A551DA">
        <w:t>D. </w:t>
      </w:r>
      <w:r w:rsidRPr="00A551DA">
        <w:t>准确的商</w:t>
      </w:r>
      <w:r w:rsidRPr="00A551DA">
        <w:t>:921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b/>
          <w:bCs/>
          <w:sz w:val="24"/>
          <w:szCs w:val="24"/>
          <w:lang w:eastAsia="zh-CN"/>
        </w:rPr>
        <w:t>二、填空题</w:t>
      </w:r>
      <w:r w:rsidRPr="00A551DA">
        <w:rPr>
          <w:b/>
          <w:bCs/>
          <w:sz w:val="24"/>
          <w:szCs w:val="24"/>
          <w:lang w:eastAsia="zh-CN"/>
        </w:rPr>
        <w:t xml:space="preserve">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6.45</w:t>
      </w:r>
      <w:r w:rsidRPr="00A551DA">
        <w:rPr>
          <w:lang w:eastAsia="zh-CN"/>
        </w:rPr>
        <w:t>个同学去慰问军属，每</w:t>
      </w:r>
      <w:r w:rsidRPr="00A551DA">
        <w:rPr>
          <w:lang w:eastAsia="zh-CN"/>
        </w:rPr>
        <w:t>5</w:t>
      </w:r>
      <w:r w:rsidRPr="00A551DA">
        <w:rPr>
          <w:lang w:eastAsia="zh-CN"/>
        </w:rPr>
        <w:t>人一组，可以分</w:t>
      </w:r>
      <w:r w:rsidRPr="00A551DA">
        <w:rPr>
          <w:lang w:eastAsia="zh-CN"/>
        </w:rPr>
        <w:t>________</w:t>
      </w:r>
      <w:r w:rsidRPr="00A551DA">
        <w:rPr>
          <w:lang w:eastAsia="zh-CN"/>
        </w:rPr>
        <w:t>组．</w:t>
      </w:r>
      <w:r w:rsidRPr="00A551DA">
        <w:rPr>
          <w:lang w:eastAsia="zh-CN"/>
        </w:rPr>
        <w:t xml:space="preserve">  </w:t>
      </w:r>
      <w:r w:rsidR="00172DF4">
        <w:rPr>
          <w:noProof/>
          <w:lang w:eastAsia="zh-CN"/>
        </w:rPr>
        <w:pict>
          <v:shape id="图片 15" o:spid="_x0000_i1039" type="#_x0000_t75" style="width:248.25pt;height:117pt;visibility:visible;mso-wrap-style:square">
            <v:imagedata r:id="rId14" o:title=""/>
          </v:shape>
        </w:pic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 xml:space="preserve">7.1045÷________=15……10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8.      580</w:t>
      </w:r>
      <w:r w:rsidRPr="00A551DA">
        <w:rPr>
          <w:lang w:eastAsia="zh-CN"/>
        </w:rPr>
        <w:t>里面有</w:t>
      </w:r>
      <w:r w:rsidRPr="00A551DA">
        <w:rPr>
          <w:lang w:eastAsia="zh-CN"/>
        </w:rPr>
        <w:t>________</w:t>
      </w:r>
      <w:r w:rsidRPr="00A551DA">
        <w:rPr>
          <w:lang w:eastAsia="zh-CN"/>
        </w:rPr>
        <w:t>个十。</w:t>
      </w:r>
      <w:r w:rsidRPr="00A551DA">
        <w:rPr>
          <w:lang w:eastAsia="zh-CN"/>
        </w:rPr>
        <w:t xml:space="preserve">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9.</w:t>
      </w:r>
      <w:r w:rsidRPr="00A551DA">
        <w:rPr>
          <w:lang w:eastAsia="zh-CN"/>
        </w:rPr>
        <w:t>从</w:t>
      </w:r>
      <w:r w:rsidRPr="00A551DA">
        <w:rPr>
          <w:lang w:eastAsia="zh-CN"/>
        </w:rPr>
        <w:t>296</w:t>
      </w:r>
      <w:r w:rsidRPr="00A551DA">
        <w:rPr>
          <w:lang w:eastAsia="zh-CN"/>
        </w:rPr>
        <w:t>里连续减去</w:t>
      </w:r>
      <w:r w:rsidRPr="00A551DA">
        <w:rPr>
          <w:lang w:eastAsia="zh-CN"/>
        </w:rPr>
        <w:t>8</w:t>
      </w:r>
      <w:r w:rsidRPr="00A551DA">
        <w:rPr>
          <w:lang w:eastAsia="zh-CN"/>
        </w:rPr>
        <w:t>，减</w:t>
      </w:r>
      <w:r w:rsidRPr="00A551DA">
        <w:rPr>
          <w:lang w:eastAsia="zh-CN"/>
        </w:rPr>
        <w:t>________</w:t>
      </w:r>
      <w:r w:rsidRPr="00A551DA">
        <w:rPr>
          <w:lang w:eastAsia="zh-CN"/>
        </w:rPr>
        <w:t>次结果是</w:t>
      </w:r>
      <w:r w:rsidRPr="00A551DA">
        <w:rPr>
          <w:lang w:eastAsia="zh-CN"/>
        </w:rPr>
        <w:t xml:space="preserve">0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lastRenderedPageBreak/>
        <w:t>10.</w:t>
      </w:r>
      <w:r w:rsidRPr="00A551DA">
        <w:rPr>
          <w:lang w:eastAsia="zh-CN"/>
        </w:rPr>
        <w:t>张叔叔</w:t>
      </w:r>
      <w:r w:rsidRPr="00A551DA">
        <w:rPr>
          <w:lang w:eastAsia="zh-CN"/>
        </w:rPr>
        <w:t>1</w:t>
      </w:r>
      <w:r w:rsidRPr="00A551DA">
        <w:rPr>
          <w:lang w:eastAsia="zh-CN"/>
        </w:rPr>
        <w:t>小时能检测</w:t>
      </w:r>
      <w:r w:rsidRPr="00A551DA">
        <w:rPr>
          <w:lang w:eastAsia="zh-CN"/>
        </w:rPr>
        <w:t>240</w:t>
      </w:r>
      <w:r w:rsidRPr="00A551DA">
        <w:rPr>
          <w:lang w:eastAsia="zh-CN"/>
        </w:rPr>
        <w:t>个零件，</w:t>
      </w:r>
      <w:r w:rsidRPr="00A551DA">
        <w:rPr>
          <w:lang w:eastAsia="zh-CN"/>
        </w:rPr>
        <w:t>1</w:t>
      </w:r>
      <w:r w:rsidRPr="00A551DA">
        <w:rPr>
          <w:lang w:eastAsia="zh-CN"/>
        </w:rPr>
        <w:t>天检测</w:t>
      </w:r>
      <w:r w:rsidRPr="00A551DA">
        <w:rPr>
          <w:lang w:eastAsia="zh-CN"/>
        </w:rPr>
        <w:t>________</w:t>
      </w:r>
      <w:r w:rsidRPr="00A551DA">
        <w:rPr>
          <w:lang w:eastAsia="zh-CN"/>
        </w:rPr>
        <w:t>个零件。</w:t>
      </w:r>
      <w:r w:rsidRPr="00A551DA">
        <w:rPr>
          <w:lang w:eastAsia="zh-CN"/>
        </w:rPr>
        <w:br/>
      </w:r>
      <w:r w:rsidR="00172DF4">
        <w:rPr>
          <w:noProof/>
          <w:lang w:eastAsia="zh-CN"/>
        </w:rPr>
        <w:pict>
          <v:shape id="图片 16" o:spid="_x0000_i1040" type="#_x0000_t75" style="width:189pt;height:143.25pt;visibility:visible;mso-wrap-style:square">
            <v:imagedata r:id="rId15" o:title=""/>
          </v:shape>
        </w:pict>
      </w:r>
    </w:p>
    <w:p w:rsidR="00006AE3" w:rsidRPr="00A551DA" w:rsidRDefault="00A551DA" w:rsidP="00A551DA">
      <w:pPr>
        <w:spacing w:line="360" w:lineRule="auto"/>
      </w:pPr>
      <w:r w:rsidRPr="00A551DA">
        <w:rPr>
          <w:b/>
          <w:bCs/>
          <w:sz w:val="24"/>
          <w:szCs w:val="24"/>
        </w:rPr>
        <w:t>三、判断题</w:t>
      </w:r>
      <w:r w:rsidRPr="00A551DA">
        <w:rPr>
          <w:b/>
          <w:bCs/>
          <w:sz w:val="24"/>
          <w:szCs w:val="24"/>
        </w:rPr>
        <w:t xml:space="preserve">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t>11.</w:t>
      </w:r>
      <w:r w:rsidRPr="00A551DA">
        <w:t>判断对错</w:t>
      </w:r>
      <w:r w:rsidR="008050DA">
        <w:t xml:space="preserve">  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）两个两位数相乘，积一定是四位数．</w:t>
      </w:r>
      <w:r w:rsidRPr="00A551DA">
        <w:rPr>
          <w:lang w:eastAsia="zh-CN"/>
        </w:rPr>
        <w:t xml:space="preserve">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2</w:t>
      </w:r>
      <w:r w:rsidRPr="00A551DA">
        <w:rPr>
          <w:lang w:eastAsia="zh-CN"/>
        </w:rPr>
        <w:t>）</w:t>
      </w:r>
      <w:r w:rsidRPr="00A551DA">
        <w:rPr>
          <w:lang w:eastAsia="zh-CN"/>
        </w:rPr>
        <w:t>249×42</w:t>
      </w:r>
      <w:r w:rsidRPr="00A551DA">
        <w:rPr>
          <w:lang w:eastAsia="zh-CN"/>
        </w:rPr>
        <w:t>，积是五位数．</w:t>
      </w:r>
      <w:r w:rsidRPr="00A551DA">
        <w:rPr>
          <w:lang w:eastAsia="zh-CN"/>
        </w:rPr>
        <w:t xml:space="preserve">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3</w:t>
      </w:r>
      <w:r w:rsidRPr="00A551DA">
        <w:rPr>
          <w:lang w:eastAsia="zh-CN"/>
        </w:rPr>
        <w:t>）两位数乘三位数，积最小是</w:t>
      </w:r>
      <w:r w:rsidRPr="00A551DA">
        <w:rPr>
          <w:lang w:eastAsia="zh-CN"/>
        </w:rPr>
        <w:t>10000</w:t>
      </w:r>
      <w:r w:rsidRPr="00A551DA">
        <w:rPr>
          <w:lang w:eastAsia="zh-CN"/>
        </w:rPr>
        <w:t>，最大是</w:t>
      </w:r>
      <w:r w:rsidRPr="00A551DA">
        <w:rPr>
          <w:lang w:eastAsia="zh-CN"/>
        </w:rPr>
        <w:t>99999</w:t>
      </w:r>
      <w:r w:rsidRPr="00A551DA">
        <w:rPr>
          <w:lang w:eastAsia="zh-CN"/>
        </w:rPr>
        <w:t>．</w:t>
      </w:r>
      <w:r w:rsidRPr="00A551DA">
        <w:rPr>
          <w:lang w:eastAsia="zh-CN"/>
        </w:rPr>
        <w:t xml:space="preserve">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12.</w:t>
      </w:r>
      <w:r w:rsidRPr="00A551DA">
        <w:rPr>
          <w:lang w:eastAsia="zh-CN"/>
        </w:rPr>
        <w:t>判断</w:t>
      </w:r>
      <w:r w:rsidRPr="00A551DA">
        <w:rPr>
          <w:lang w:eastAsia="zh-CN"/>
        </w:rPr>
        <w:t xml:space="preserve">  </w:t>
      </w:r>
      <w:r w:rsidRPr="00A551DA">
        <w:rPr>
          <w:lang w:eastAsia="zh-CN"/>
        </w:rPr>
        <w:br/>
      </w:r>
      <w:r w:rsidRPr="00A551DA">
        <w:rPr>
          <w:lang w:eastAsia="zh-CN"/>
        </w:rPr>
        <w:t>口算：</w:t>
      </w:r>
      <w:r w:rsidRPr="00A551DA">
        <w:rPr>
          <w:lang w:eastAsia="zh-CN"/>
        </w:rPr>
        <w:t xml:space="preserve">30×3=9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13.</w:t>
      </w:r>
      <w:r w:rsidRPr="00A551DA">
        <w:rPr>
          <w:lang w:eastAsia="zh-CN"/>
        </w:rPr>
        <w:t>一只青蛙一天吃害虫</w:t>
      </w:r>
      <w:r w:rsidRPr="00A551DA">
        <w:rPr>
          <w:lang w:eastAsia="zh-CN"/>
        </w:rPr>
        <w:t>85</w:t>
      </w:r>
      <w:r w:rsidRPr="00A551DA">
        <w:rPr>
          <w:lang w:eastAsia="zh-CN"/>
        </w:rPr>
        <w:t>只，</w:t>
      </w:r>
      <w:r w:rsidRPr="00A551DA">
        <w:rPr>
          <w:lang w:eastAsia="zh-CN"/>
        </w:rPr>
        <w:t>4</w:t>
      </w:r>
      <w:r w:rsidRPr="00A551DA">
        <w:rPr>
          <w:lang w:eastAsia="zh-CN"/>
        </w:rPr>
        <w:t>只青蛙</w:t>
      </w:r>
      <w:r w:rsidRPr="00A551DA">
        <w:rPr>
          <w:lang w:eastAsia="zh-CN"/>
        </w:rPr>
        <w:t>31</w:t>
      </w:r>
      <w:r w:rsidRPr="00A551DA">
        <w:rPr>
          <w:lang w:eastAsia="zh-CN"/>
        </w:rPr>
        <w:t>天吃多少只害虫？列式是</w:t>
      </w:r>
      <w:r w:rsidRPr="00A551DA">
        <w:rPr>
          <w:lang w:eastAsia="zh-CN"/>
        </w:rPr>
        <w:t xml:space="preserve">85×4×31.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14.</w:t>
      </w:r>
      <w:r w:rsidRPr="00A551DA">
        <w:rPr>
          <w:lang w:eastAsia="zh-CN"/>
        </w:rPr>
        <w:t>两个数相乘，积一定大于其中的任意一个数．（判断对错）</w:t>
      </w:r>
      <w:r w:rsidRPr="00A551DA">
        <w:rPr>
          <w:lang w:eastAsia="zh-CN"/>
        </w:rPr>
        <w:t xml:space="preserve">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15.</w:t>
      </w:r>
      <w:r w:rsidRPr="00A551DA">
        <w:rPr>
          <w:lang w:eastAsia="zh-CN"/>
        </w:rPr>
        <w:t>判断对错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</w:t>
      </w:r>
      <w:r w:rsidRPr="00A551DA">
        <w:rPr>
          <w:lang w:eastAsia="zh-CN"/>
        </w:rPr>
        <w:t>3</w:t>
      </w:r>
      <w:r w:rsidRPr="00A551DA">
        <w:rPr>
          <w:lang w:eastAsia="zh-CN"/>
        </w:rPr>
        <w:t>乘一个三位数，积一定是三位数．</w:t>
      </w:r>
      <w:r w:rsidRPr="00A551DA">
        <w:rPr>
          <w:lang w:eastAsia="zh-CN"/>
        </w:rPr>
        <w:br/>
        <w:t xml:space="preserve">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2</w:t>
      </w:r>
      <w:r w:rsidRPr="00A551DA">
        <w:rPr>
          <w:lang w:eastAsia="zh-CN"/>
        </w:rPr>
        <w:t>）一个数的</w:t>
      </w:r>
      <w:r w:rsidRPr="00A551DA">
        <w:rPr>
          <w:lang w:eastAsia="zh-CN"/>
        </w:rPr>
        <w:t>8</w:t>
      </w:r>
      <w:r w:rsidRPr="00A551DA">
        <w:rPr>
          <w:lang w:eastAsia="zh-CN"/>
        </w:rPr>
        <w:t>倍是四位数，这个数最小是</w:t>
      </w:r>
      <w:r w:rsidRPr="00A551DA">
        <w:rPr>
          <w:lang w:eastAsia="zh-CN"/>
        </w:rPr>
        <w:t>125</w:t>
      </w:r>
      <w:r w:rsidRPr="00A551DA">
        <w:rPr>
          <w:lang w:eastAsia="zh-CN"/>
        </w:rPr>
        <w:t>．</w:t>
      </w:r>
      <w:r w:rsidRPr="00A551DA">
        <w:rPr>
          <w:lang w:eastAsia="zh-CN"/>
        </w:rPr>
        <w:br/>
        <w:t xml:space="preserve">    </w:t>
      </w:r>
    </w:p>
    <w:p w:rsidR="00006AE3" w:rsidRPr="00A551DA" w:rsidRDefault="00A551DA" w:rsidP="00A551DA">
      <w:pPr>
        <w:spacing w:line="360" w:lineRule="auto"/>
      </w:pPr>
      <w:r w:rsidRPr="00A551DA">
        <w:rPr>
          <w:b/>
          <w:bCs/>
          <w:sz w:val="24"/>
          <w:szCs w:val="24"/>
        </w:rPr>
        <w:t>四、解答题</w:t>
      </w:r>
      <w:r w:rsidRPr="00A551DA">
        <w:rPr>
          <w:b/>
          <w:bCs/>
          <w:sz w:val="24"/>
          <w:szCs w:val="24"/>
        </w:rPr>
        <w:t xml:space="preserve"> </w:t>
      </w:r>
    </w:p>
    <w:p w:rsidR="00006AE3" w:rsidRPr="00A551DA" w:rsidRDefault="00A551DA" w:rsidP="00A551DA">
      <w:pPr>
        <w:spacing w:after="0" w:line="360" w:lineRule="auto"/>
      </w:pPr>
      <w:r w:rsidRPr="00A551DA">
        <w:t>16.</w:t>
      </w:r>
      <w:r w:rsidRPr="00A551DA">
        <w:t>看图回答</w:t>
      </w:r>
      <w:r w:rsidRPr="00A551DA">
        <w:t xml:space="preserve">  </w:t>
      </w:r>
    </w:p>
    <w:p w:rsidR="00006AE3" w:rsidRPr="00A551DA" w:rsidRDefault="00172DF4" w:rsidP="00A551DA">
      <w:pPr>
        <w:spacing w:after="0" w:line="360" w:lineRule="auto"/>
      </w:pPr>
      <w:r>
        <w:rPr>
          <w:noProof/>
          <w:lang w:eastAsia="zh-CN"/>
        </w:rPr>
        <w:pict>
          <v:shape id="图片 17" o:spid="_x0000_i1041" type="#_x0000_t75" style="width:263.25pt;height:66pt;visibility:visible;mso-wrap-style:square">
            <v:imagedata r:id="rId16" o:title=""/>
          </v:shape>
        </w:pict>
      </w:r>
    </w:p>
    <w:p w:rsidR="00006AE3" w:rsidRPr="00A551DA" w:rsidRDefault="00172DF4" w:rsidP="00A551DA">
      <w:pPr>
        <w:spacing w:after="0" w:line="360" w:lineRule="auto"/>
      </w:pPr>
      <w:r>
        <w:rPr>
          <w:noProof/>
          <w:lang w:eastAsia="zh-CN"/>
        </w:rPr>
        <w:lastRenderedPageBreak/>
        <w:pict>
          <v:shape id="图片 18" o:spid="_x0000_i1042" type="#_x0000_t75" style="width:154.5pt;height:111.75pt;visibility:visible;mso-wrap-style:square">
            <v:imagedata r:id="rId17" o:title=""/>
          </v:shape>
        </w:pic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</w:t>
      </w:r>
      <w:r w:rsidRPr="00A551DA">
        <w:rPr>
          <w:lang w:eastAsia="zh-CN"/>
        </w:rPr>
        <w:t>3</w:t>
      </w:r>
      <w:r w:rsidRPr="00A551DA">
        <w:rPr>
          <w:lang w:eastAsia="zh-CN"/>
        </w:rPr>
        <w:t>张</w:t>
      </w:r>
      <w:r w:rsidRPr="00A551DA">
        <w:rPr>
          <w:lang w:eastAsia="zh-CN"/>
        </w:rPr>
        <w:t>5</w:t>
      </w:r>
      <w:r w:rsidRPr="00A551DA">
        <w:rPr>
          <w:lang w:eastAsia="zh-CN"/>
        </w:rPr>
        <w:t>元的人民币</w:t>
      </w:r>
      <w:r w:rsidRPr="00A551DA">
        <w:rPr>
          <w:lang w:eastAsia="zh-CN"/>
        </w:rPr>
        <w:t>,</w:t>
      </w:r>
      <w:r w:rsidRPr="00A551DA">
        <w:rPr>
          <w:lang w:eastAsia="zh-CN"/>
        </w:rPr>
        <w:t>买一条围巾</w:t>
      </w:r>
      <w:r w:rsidRPr="00A551DA">
        <w:rPr>
          <w:lang w:eastAsia="zh-CN"/>
        </w:rPr>
        <w:t>,</w:t>
      </w:r>
      <w:r w:rsidRPr="00A551DA">
        <w:rPr>
          <w:lang w:eastAsia="zh-CN"/>
        </w:rPr>
        <w:t>够吗</w:t>
      </w:r>
      <w:r w:rsidRPr="00A551DA">
        <w:rPr>
          <w:lang w:eastAsia="zh-CN"/>
        </w:rPr>
        <w:t>?</w:t>
      </w:r>
      <w:r w:rsidRPr="00A551DA">
        <w:rPr>
          <w:lang w:eastAsia="zh-CN"/>
        </w:rPr>
        <w:t>回答</w:t>
      </w:r>
      <w:r w:rsidRPr="00A551DA">
        <w:rPr>
          <w:lang w:eastAsia="zh-CN"/>
        </w:rPr>
        <w:t>“</w:t>
      </w:r>
      <w:r w:rsidRPr="00A551DA">
        <w:rPr>
          <w:lang w:eastAsia="zh-CN"/>
        </w:rPr>
        <w:t>够</w:t>
      </w:r>
      <w:r w:rsidRPr="00A551DA">
        <w:rPr>
          <w:lang w:eastAsia="zh-CN"/>
        </w:rPr>
        <w:t>”“</w:t>
      </w:r>
      <w:r w:rsidRPr="00A551DA">
        <w:rPr>
          <w:lang w:eastAsia="zh-CN"/>
        </w:rPr>
        <w:t>不够</w:t>
      </w:r>
      <w:r w:rsidRPr="00A551DA">
        <w:rPr>
          <w:lang w:eastAsia="zh-CN"/>
        </w:rPr>
        <w:t>”</w:t>
      </w:r>
      <w:r w:rsidRPr="00A551DA">
        <w:rPr>
          <w:lang w:eastAsia="zh-CN"/>
        </w:rPr>
        <w:t>；</w:t>
      </w:r>
      <w:r w:rsidRPr="00A551DA">
        <w:rPr>
          <w:lang w:eastAsia="zh-CN"/>
        </w:rPr>
        <w:t xml:space="preserve">    </w:t>
      </w:r>
    </w:p>
    <w:p w:rsidR="00006AE3" w:rsidRPr="00A551DA" w:rsidRDefault="00A551DA" w:rsidP="00A551DA">
      <w:pPr>
        <w:spacing w:after="0" w:line="360" w:lineRule="auto"/>
      </w:pPr>
      <w:r w:rsidRPr="00A551DA">
        <w:t>（</w:t>
      </w:r>
      <w:r w:rsidRPr="00A551DA">
        <w:t>2</w:t>
      </w:r>
      <w:r w:rsidRPr="00A551DA">
        <w:t>）乘法算式</w:t>
      </w:r>
      <w:r w:rsidRPr="00A551DA">
        <w:t>:□×□=□</w:t>
      </w:r>
      <w:r w:rsidRPr="00A551DA">
        <w:t>元</w:t>
      </w:r>
      <w:r w:rsidRPr="00A551DA">
        <w:t xml:space="preserve">.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17.</w:t>
      </w:r>
      <w:r w:rsidRPr="00A551DA">
        <w:rPr>
          <w:lang w:eastAsia="zh-CN"/>
        </w:rPr>
        <w:t>贝贝练习游泳，泳道长</w:t>
      </w:r>
      <w:r w:rsidRPr="00A551DA">
        <w:rPr>
          <w:lang w:eastAsia="zh-CN"/>
        </w:rPr>
        <w:t>25</w:t>
      </w:r>
      <w:r w:rsidRPr="00A551DA">
        <w:rPr>
          <w:lang w:eastAsia="zh-CN"/>
        </w:rPr>
        <w:t>米，她每天坚持游</w:t>
      </w:r>
      <w:r w:rsidRPr="00A551DA">
        <w:rPr>
          <w:lang w:eastAsia="zh-CN"/>
        </w:rPr>
        <w:t>6</w:t>
      </w:r>
      <w:r w:rsidRPr="00A551DA">
        <w:rPr>
          <w:lang w:eastAsia="zh-CN"/>
        </w:rPr>
        <w:t>个来回。她每天游多少米？</w:t>
      </w:r>
      <w:r w:rsidRPr="00A551DA">
        <w:rPr>
          <w:lang w:eastAsia="zh-CN"/>
        </w:rPr>
        <w:t xml:space="preserve">    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b/>
          <w:bCs/>
          <w:sz w:val="24"/>
          <w:szCs w:val="24"/>
          <w:lang w:eastAsia="zh-CN"/>
        </w:rPr>
        <w:t>五、综合题</w:t>
      </w:r>
      <w:r w:rsidRPr="00A551DA">
        <w:rPr>
          <w:b/>
          <w:bCs/>
          <w:sz w:val="24"/>
          <w:szCs w:val="24"/>
          <w:lang w:eastAsia="zh-CN"/>
        </w:rPr>
        <w:t xml:space="preserve">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18.</w:t>
      </w:r>
      <w:r w:rsidRPr="00A551DA">
        <w:rPr>
          <w:lang w:eastAsia="zh-CN"/>
        </w:rPr>
        <w:t>用竖式计算。</w:t>
      </w:r>
      <w:r w:rsidRPr="00A551DA">
        <w:rPr>
          <w:lang w:eastAsia="zh-CN"/>
        </w:rPr>
        <w:t>(</w:t>
      </w:r>
      <w:r w:rsidRPr="00A551DA">
        <w:rPr>
          <w:lang w:eastAsia="zh-CN"/>
        </w:rPr>
        <w:t>带</w:t>
      </w:r>
      <w:r w:rsidRPr="00A551DA">
        <w:rPr>
          <w:lang w:eastAsia="zh-CN"/>
        </w:rPr>
        <w:t>△</w:t>
      </w:r>
      <w:r w:rsidRPr="00A551DA">
        <w:rPr>
          <w:lang w:eastAsia="zh-CN"/>
        </w:rPr>
        <w:t>的要验算</w:t>
      </w:r>
      <w:r w:rsidRPr="00A551DA">
        <w:rPr>
          <w:lang w:eastAsia="zh-CN"/>
        </w:rPr>
        <w:t xml:space="preserve">)    </w:t>
      </w:r>
    </w:p>
    <w:p w:rsidR="00006AE3" w:rsidRPr="00A551DA" w:rsidRDefault="00A551DA" w:rsidP="00A551DA">
      <w:pPr>
        <w:spacing w:after="0" w:line="360" w:lineRule="auto"/>
      </w:pPr>
      <w:r w:rsidRPr="00A551DA">
        <w:t>（</w:t>
      </w:r>
      <w:r w:rsidRPr="00A551DA">
        <w:t>1</w:t>
      </w:r>
      <w:r w:rsidRPr="00A551DA">
        <w:t>）</w:t>
      </w:r>
      <w:r w:rsidRPr="00A551DA">
        <w:t>△894÷6</w:t>
      </w:r>
      <w:r w:rsidRPr="00A551DA">
        <w:br/>
        <w:t xml:space="preserve">    </w:t>
      </w:r>
    </w:p>
    <w:p w:rsidR="00006AE3" w:rsidRPr="00A551DA" w:rsidRDefault="00A551DA" w:rsidP="00A551DA">
      <w:pPr>
        <w:spacing w:after="0" w:line="360" w:lineRule="auto"/>
      </w:pPr>
      <w:r w:rsidRPr="00A551DA">
        <w:t>（</w:t>
      </w:r>
      <w:r w:rsidRPr="00A551DA">
        <w:t>2</w:t>
      </w:r>
      <w:r w:rsidRPr="00A551DA">
        <w:t>）</w:t>
      </w:r>
      <w:r w:rsidRPr="00A551DA">
        <w:t>△926÷3</w:t>
      </w:r>
      <w:r w:rsidRPr="00A551DA">
        <w:br/>
        <w:t xml:space="preserve">    </w:t>
      </w:r>
    </w:p>
    <w:p w:rsidR="00006AE3" w:rsidRPr="00A551DA" w:rsidRDefault="00A551DA" w:rsidP="00A551DA">
      <w:pPr>
        <w:spacing w:after="0" w:line="360" w:lineRule="auto"/>
      </w:pPr>
      <w:r w:rsidRPr="00A551DA">
        <w:t>（</w:t>
      </w:r>
      <w:r w:rsidRPr="00A551DA">
        <w:t>3</w:t>
      </w:r>
      <w:r w:rsidRPr="00A551DA">
        <w:t>）</w:t>
      </w:r>
      <w:r w:rsidRPr="00A551DA">
        <w:t>570÷3</w:t>
      </w:r>
      <w:r w:rsidRPr="00A551DA">
        <w:br/>
        <w:t xml:space="preserve"> 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4</w:t>
      </w:r>
      <w:r w:rsidRPr="00A551DA">
        <w:rPr>
          <w:lang w:eastAsia="zh-CN"/>
        </w:rPr>
        <w:t>）</w:t>
      </w:r>
      <w:r w:rsidRPr="00A551DA">
        <w:rPr>
          <w:lang w:eastAsia="zh-CN"/>
        </w:rPr>
        <w:t>804÷3</w:t>
      </w:r>
      <w:r w:rsidRPr="00A551DA">
        <w:rPr>
          <w:lang w:eastAsia="zh-CN"/>
        </w:rPr>
        <w:br/>
        <w:t xml:space="preserve">    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b/>
          <w:bCs/>
          <w:sz w:val="24"/>
          <w:szCs w:val="24"/>
          <w:lang w:eastAsia="zh-CN"/>
        </w:rPr>
        <w:t>六、应用题</w:t>
      </w:r>
      <w:r w:rsidRPr="00A551DA">
        <w:rPr>
          <w:b/>
          <w:bCs/>
          <w:sz w:val="24"/>
          <w:szCs w:val="24"/>
          <w:lang w:eastAsia="zh-CN"/>
        </w:rPr>
        <w:t xml:space="preserve">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19.</w:t>
      </w:r>
      <w:r w:rsidRPr="00A551DA">
        <w:rPr>
          <w:lang w:eastAsia="zh-CN"/>
        </w:rPr>
        <w:t>看图回答</w:t>
      </w:r>
      <w:r w:rsidRPr="00A551DA">
        <w:rPr>
          <w:lang w:eastAsia="zh-CN"/>
        </w:rPr>
        <w:t xml:space="preserve">  </w:t>
      </w:r>
    </w:p>
    <w:p w:rsidR="00006AE3" w:rsidRPr="00A551DA" w:rsidRDefault="00172DF4" w:rsidP="00A551DA">
      <w:pPr>
        <w:spacing w:after="0" w:line="360" w:lineRule="auto"/>
      </w:pPr>
      <w:r>
        <w:rPr>
          <w:noProof/>
          <w:lang w:eastAsia="zh-CN"/>
        </w:rPr>
        <w:pict>
          <v:shape id="图片 19" o:spid="_x0000_i1043" type="#_x0000_t75" style="width:351pt;height:174pt;visibility:visible;mso-wrap-style:square">
            <v:imagedata r:id="rId18" o:title=""/>
          </v:shape>
        </w:pic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）坐旋转木马每人</w:t>
      </w:r>
      <w:r w:rsidRPr="00A551DA">
        <w:rPr>
          <w:lang w:eastAsia="zh-CN"/>
        </w:rPr>
        <w:t>2</w:t>
      </w:r>
      <w:r w:rsidRPr="00A551DA">
        <w:rPr>
          <w:lang w:eastAsia="zh-CN"/>
        </w:rPr>
        <w:t>元，</w:t>
      </w:r>
      <w:r w:rsidRPr="00A551DA">
        <w:rPr>
          <w:lang w:eastAsia="zh-CN"/>
        </w:rPr>
        <w:t>9</w:t>
      </w:r>
      <w:r w:rsidRPr="00A551DA">
        <w:rPr>
          <w:lang w:eastAsia="zh-CN"/>
        </w:rPr>
        <w:t>人要多少钱</w:t>
      </w:r>
      <w:r w:rsidRPr="00A551DA">
        <w:rPr>
          <w:lang w:eastAsia="zh-CN"/>
        </w:rPr>
        <w:t xml:space="preserve">?  </w:t>
      </w:r>
    </w:p>
    <w:p w:rsidR="00006AE3" w:rsidRPr="00A551DA" w:rsidRDefault="00172DF4" w:rsidP="00A551DA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>
          <v:shape id="图片 20" o:spid="_x0000_i1044" type="#_x0000_t75" style="width:19.5pt;height:17.25pt;visibility:visible;mso-wrap-style:square">
            <v:imagedata r:id="rId19" o:title=""/>
          </v:shape>
        </w:pict>
      </w:r>
      <w:r w:rsidR="00A551DA" w:rsidRPr="00A551DA">
        <w:rPr>
          <w:lang w:eastAsia="zh-CN"/>
        </w:rPr>
        <w:t xml:space="preserve">× </w:t>
      </w:r>
      <w:r>
        <w:rPr>
          <w:noProof/>
          <w:lang w:eastAsia="zh-CN"/>
        </w:rPr>
        <w:pict>
          <v:shape id="图片 21" o:spid="_x0000_i1045" type="#_x0000_t75" style="width:19.5pt;height:17.25pt;visibility:visible;mso-wrap-style:square">
            <v:imagedata r:id="rId20" o:title=""/>
          </v:shape>
        </w:pict>
      </w:r>
      <w:r w:rsidR="00A551DA" w:rsidRPr="00A551DA">
        <w:rPr>
          <w:lang w:eastAsia="zh-CN"/>
        </w:rPr>
        <w:t xml:space="preserve">= </w:t>
      </w:r>
      <w:r>
        <w:rPr>
          <w:noProof/>
          <w:lang w:eastAsia="zh-CN"/>
        </w:rPr>
        <w:pict>
          <v:shape id="图片 22" o:spid="_x0000_i1046" type="#_x0000_t75" style="width:19.5pt;height:17.25pt;visibility:visible;mso-wrap-style:square">
            <v:imagedata r:id="rId20" o:title=""/>
          </v:shape>
        </w:pic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lastRenderedPageBreak/>
        <w:t>（</w:t>
      </w:r>
      <w:r w:rsidRPr="00A551DA">
        <w:rPr>
          <w:lang w:eastAsia="zh-CN"/>
        </w:rPr>
        <w:t>2</w:t>
      </w:r>
      <w:r w:rsidRPr="00A551DA">
        <w:rPr>
          <w:lang w:eastAsia="zh-CN"/>
        </w:rPr>
        <w:t>）坐旋转木马每人</w:t>
      </w:r>
      <w:r w:rsidRPr="00A551DA">
        <w:rPr>
          <w:lang w:eastAsia="zh-CN"/>
        </w:rPr>
        <w:t>2</w:t>
      </w:r>
      <w:r w:rsidRPr="00A551DA">
        <w:rPr>
          <w:lang w:eastAsia="zh-CN"/>
        </w:rPr>
        <w:t>元，</w:t>
      </w:r>
      <w:r w:rsidRPr="00A551DA">
        <w:rPr>
          <w:lang w:eastAsia="zh-CN"/>
        </w:rPr>
        <w:t>10</w:t>
      </w:r>
      <w:r w:rsidRPr="00A551DA">
        <w:rPr>
          <w:lang w:eastAsia="zh-CN"/>
        </w:rPr>
        <w:t>人要多少钱</w:t>
      </w:r>
      <w:r w:rsidRPr="00A551DA">
        <w:rPr>
          <w:lang w:eastAsia="zh-CN"/>
        </w:rPr>
        <w:t xml:space="preserve">?  </w:t>
      </w:r>
    </w:p>
    <w:p w:rsidR="00006AE3" w:rsidRPr="00A551DA" w:rsidRDefault="00172DF4" w:rsidP="00A551DA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>
          <v:shape id="图片 23" o:spid="_x0000_i1047" type="#_x0000_t75" style="width:19.5pt;height:17.25pt;visibility:visible;mso-wrap-style:square">
            <v:imagedata r:id="rId19" o:title=""/>
          </v:shape>
        </w:pict>
      </w:r>
      <w:r w:rsidR="00A551DA" w:rsidRPr="00A551DA">
        <w:rPr>
          <w:lang w:eastAsia="zh-CN"/>
        </w:rPr>
        <w:t xml:space="preserve">× </w:t>
      </w:r>
      <w:r>
        <w:rPr>
          <w:noProof/>
          <w:lang w:eastAsia="zh-CN"/>
        </w:rPr>
        <w:pict>
          <v:shape id="图片 24" o:spid="_x0000_i1048" type="#_x0000_t75" style="width:19.5pt;height:17.25pt;visibility:visible;mso-wrap-style:square">
            <v:imagedata r:id="rId20" o:title=""/>
          </v:shape>
        </w:pict>
      </w:r>
      <w:r w:rsidR="00A551DA" w:rsidRPr="00A551DA">
        <w:rPr>
          <w:lang w:eastAsia="zh-CN"/>
        </w:rPr>
        <w:t xml:space="preserve">= </w:t>
      </w:r>
      <w:r>
        <w:rPr>
          <w:noProof/>
          <w:lang w:eastAsia="zh-CN"/>
        </w:rPr>
        <w:pict>
          <v:shape id="图片 25" o:spid="_x0000_i1049" type="#_x0000_t75" style="width:19.5pt;height:17.25pt;visibility:visible;mso-wrap-style:square">
            <v:imagedata r:id="rId20" o:title=""/>
          </v:shape>
        </w:pic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（</w:t>
      </w:r>
      <w:r w:rsidRPr="00A551DA">
        <w:rPr>
          <w:lang w:eastAsia="zh-CN"/>
        </w:rPr>
        <w:t>3</w:t>
      </w:r>
      <w:r w:rsidRPr="00A551DA">
        <w:rPr>
          <w:lang w:eastAsia="zh-CN"/>
        </w:rPr>
        <w:t>）坐碰碰车每人</w:t>
      </w:r>
      <w:r w:rsidRPr="00A551DA">
        <w:rPr>
          <w:lang w:eastAsia="zh-CN"/>
        </w:rPr>
        <w:t>3</w:t>
      </w:r>
      <w:r w:rsidRPr="00A551DA">
        <w:rPr>
          <w:lang w:eastAsia="zh-CN"/>
        </w:rPr>
        <w:t>元，</w:t>
      </w:r>
      <w:r w:rsidRPr="00A551DA">
        <w:rPr>
          <w:lang w:eastAsia="zh-CN"/>
        </w:rPr>
        <w:t>20</w:t>
      </w:r>
      <w:r w:rsidRPr="00A551DA">
        <w:rPr>
          <w:lang w:eastAsia="zh-CN"/>
        </w:rPr>
        <w:t>人要多少钱</w:t>
      </w:r>
      <w:r w:rsidRPr="00A551DA">
        <w:rPr>
          <w:lang w:eastAsia="zh-CN"/>
        </w:rPr>
        <w:t xml:space="preserve">?  </w:t>
      </w:r>
    </w:p>
    <w:p w:rsidR="00006AE3" w:rsidRPr="00A551DA" w:rsidRDefault="00172DF4" w:rsidP="00A551DA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>
          <v:shape id="图片 26" o:spid="_x0000_i1050" type="#_x0000_t75" style="width:19.5pt;height:17.25pt;visibility:visible;mso-wrap-style:square">
            <v:imagedata r:id="rId19" o:title=""/>
          </v:shape>
        </w:pict>
      </w:r>
      <w:r w:rsidR="00A551DA" w:rsidRPr="00A551DA">
        <w:rPr>
          <w:lang w:eastAsia="zh-CN"/>
        </w:rPr>
        <w:t xml:space="preserve">× </w:t>
      </w:r>
      <w:r>
        <w:rPr>
          <w:noProof/>
          <w:lang w:eastAsia="zh-CN"/>
        </w:rPr>
        <w:pict>
          <v:shape id="图片 27" o:spid="_x0000_i1051" type="#_x0000_t75" style="width:19.5pt;height:17.25pt;visibility:visible;mso-wrap-style:square">
            <v:imagedata r:id="rId20" o:title=""/>
          </v:shape>
        </w:pict>
      </w:r>
      <w:r w:rsidR="00A551DA" w:rsidRPr="00A551DA">
        <w:rPr>
          <w:lang w:eastAsia="zh-CN"/>
        </w:rPr>
        <w:t xml:space="preserve">= </w:t>
      </w:r>
      <w:r>
        <w:rPr>
          <w:noProof/>
          <w:lang w:eastAsia="zh-CN"/>
        </w:rPr>
        <w:pict>
          <v:shape id="图片 28" o:spid="_x0000_i1052" type="#_x0000_t75" style="width:19.5pt;height:17.25pt;visibility:visible;mso-wrap-style:square">
            <v:imagedata r:id="rId20" o:title=""/>
          </v:shape>
        </w:pic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20.</w:t>
      </w:r>
      <w:r w:rsidRPr="00A551DA">
        <w:rPr>
          <w:lang w:eastAsia="zh-CN"/>
        </w:rPr>
        <w:t>商店上午运进苹果</w:t>
      </w:r>
      <w:r w:rsidRPr="00A551DA">
        <w:rPr>
          <w:lang w:eastAsia="zh-CN"/>
        </w:rPr>
        <w:t>135</w:t>
      </w:r>
      <w:r w:rsidRPr="00A551DA">
        <w:rPr>
          <w:lang w:eastAsia="zh-CN"/>
        </w:rPr>
        <w:t>千克，下午运进的苹果比上午的</w:t>
      </w:r>
      <w:r w:rsidRPr="00A551DA">
        <w:rPr>
          <w:lang w:eastAsia="zh-CN"/>
        </w:rPr>
        <w:t>3</w:t>
      </w:r>
      <w:r w:rsidRPr="00A551DA">
        <w:rPr>
          <w:lang w:eastAsia="zh-CN"/>
        </w:rPr>
        <w:t>倍还多</w:t>
      </w:r>
      <w:r w:rsidRPr="00A551DA">
        <w:rPr>
          <w:lang w:eastAsia="zh-CN"/>
        </w:rPr>
        <w:t>75</w:t>
      </w:r>
      <w:r w:rsidRPr="00A551DA">
        <w:rPr>
          <w:lang w:eastAsia="zh-CN"/>
        </w:rPr>
        <w:t>千克．下午运进的苹果比上午多多少千克？</w:t>
      </w:r>
      <w:r w:rsidRPr="00A551DA">
        <w:rPr>
          <w:lang w:eastAsia="zh-CN"/>
        </w:rPr>
        <w:t xml:space="preserve">    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lang w:eastAsia="zh-CN"/>
        </w:rPr>
        <w:br w:type="page"/>
      </w:r>
    </w:p>
    <w:p w:rsidR="00006AE3" w:rsidRPr="00A551DA" w:rsidRDefault="00A551DA" w:rsidP="00A551DA">
      <w:pPr>
        <w:spacing w:line="360" w:lineRule="auto"/>
        <w:jc w:val="center"/>
        <w:rPr>
          <w:lang w:eastAsia="zh-CN"/>
        </w:rPr>
      </w:pPr>
      <w:r w:rsidRPr="00A551DA">
        <w:rPr>
          <w:b/>
          <w:bCs/>
          <w:sz w:val="28"/>
          <w:szCs w:val="28"/>
          <w:lang w:eastAsia="zh-CN"/>
        </w:rPr>
        <w:t>参考答案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lang w:eastAsia="zh-CN"/>
        </w:rPr>
        <w:t>一、单选题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 B   </w:t>
      </w:r>
    </w:p>
    <w:p w:rsidR="00A551DA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【解析】【解答】解：因为</w:t>
      </w:r>
      <w:r w:rsidRPr="00A551DA">
        <w:rPr>
          <w:lang w:eastAsia="zh-CN"/>
        </w:rPr>
        <w:t>8+2+5=15</w:t>
      </w:r>
      <w:r w:rsidRPr="00A551DA">
        <w:rPr>
          <w:lang w:eastAsia="zh-CN"/>
        </w:rPr>
        <w:t>，</w:t>
      </w:r>
      <w:r w:rsidRPr="00A551DA">
        <w:rPr>
          <w:lang w:eastAsia="zh-CN"/>
        </w:rPr>
        <w:t>15</w:t>
      </w:r>
      <w:r w:rsidRPr="00A551DA">
        <w:rPr>
          <w:lang w:eastAsia="zh-CN"/>
        </w:rPr>
        <w:t>是</w:t>
      </w:r>
      <w:r w:rsidRPr="00A551DA">
        <w:rPr>
          <w:lang w:eastAsia="zh-CN"/>
        </w:rPr>
        <w:t>3</w:t>
      </w:r>
      <w:r w:rsidRPr="00A551DA">
        <w:rPr>
          <w:lang w:eastAsia="zh-CN"/>
        </w:rPr>
        <w:t>的倍数，所以填</w:t>
      </w:r>
      <w:r w:rsidRPr="00A551DA">
        <w:rPr>
          <w:lang w:eastAsia="zh-CN"/>
        </w:rPr>
        <w:t>0</w:t>
      </w:r>
      <w:r w:rsidRPr="00A551DA">
        <w:rPr>
          <w:lang w:eastAsia="zh-CN"/>
        </w:rPr>
        <w:t>可以；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15+3=18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15+6=21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15+9=24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都能被</w:t>
      </w:r>
      <w:r w:rsidRPr="00A551DA">
        <w:rPr>
          <w:lang w:eastAsia="zh-CN"/>
        </w:rPr>
        <w:t>3</w:t>
      </w:r>
      <w:r w:rsidRPr="00A551DA">
        <w:rPr>
          <w:lang w:eastAsia="zh-CN"/>
        </w:rPr>
        <w:t>整除．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故选：</w:t>
      </w:r>
      <w:r w:rsidRPr="00A551DA">
        <w:rPr>
          <w:lang w:eastAsia="zh-CN"/>
        </w:rPr>
        <w:t>B</w:t>
      </w:r>
      <w:r w:rsidRPr="00A551DA">
        <w:rPr>
          <w:lang w:eastAsia="zh-CN"/>
        </w:rPr>
        <w:t>．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【分析】根据</w:t>
      </w:r>
      <w:r w:rsidRPr="00A551DA">
        <w:rPr>
          <w:lang w:eastAsia="zh-CN"/>
        </w:rPr>
        <w:t>3</w:t>
      </w:r>
      <w:r w:rsidRPr="00A551DA">
        <w:rPr>
          <w:lang w:eastAsia="zh-CN"/>
        </w:rPr>
        <w:t>的倍数的各个数位上的数的和是</w:t>
      </w:r>
      <w:r w:rsidRPr="00A551DA">
        <w:rPr>
          <w:lang w:eastAsia="zh-CN"/>
        </w:rPr>
        <w:t>3</w:t>
      </w:r>
      <w:r w:rsidRPr="00A551DA">
        <w:rPr>
          <w:lang w:eastAsia="zh-CN"/>
        </w:rPr>
        <w:t>的倍数，只要</w:t>
      </w:r>
      <w:r w:rsidRPr="00A551DA">
        <w:rPr>
          <w:lang w:eastAsia="zh-CN"/>
        </w:rPr>
        <w:t>8+2+5+□</w:t>
      </w:r>
      <w:r w:rsidRPr="00A551DA">
        <w:rPr>
          <w:lang w:eastAsia="zh-CN"/>
        </w:rPr>
        <w:t>是</w:t>
      </w:r>
      <w:r w:rsidRPr="00A551DA">
        <w:rPr>
          <w:lang w:eastAsia="zh-CN"/>
        </w:rPr>
        <w:t>3</w:t>
      </w:r>
      <w:r w:rsidRPr="00A551DA">
        <w:rPr>
          <w:lang w:eastAsia="zh-CN"/>
        </w:rPr>
        <w:t>的倍数即可．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2.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 B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【解析】【解答】解：</w:t>
      </w:r>
      <w:r w:rsidRPr="00A551DA">
        <w:rPr>
          <w:lang w:eastAsia="zh-CN"/>
        </w:rPr>
        <w:t>160×50=8000</w:t>
      </w:r>
      <w:r w:rsidRPr="00A551DA">
        <w:rPr>
          <w:lang w:eastAsia="zh-CN"/>
        </w:rPr>
        <w:t>，积的末尾有</w:t>
      </w:r>
      <w:r w:rsidRPr="00A551DA">
        <w:rPr>
          <w:lang w:eastAsia="zh-CN"/>
        </w:rPr>
        <w:t>3</w:t>
      </w:r>
      <w:r w:rsidRPr="00A551DA">
        <w:rPr>
          <w:lang w:eastAsia="zh-CN"/>
        </w:rPr>
        <w:t>个</w:t>
      </w:r>
      <w:r w:rsidRPr="00A551DA">
        <w:rPr>
          <w:lang w:eastAsia="zh-CN"/>
        </w:rPr>
        <w:t>0.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</w:t>
      </w:r>
      <w:r w:rsidRPr="00A551DA">
        <w:rPr>
          <w:lang w:eastAsia="zh-CN"/>
        </w:rPr>
        <w:t>B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【分析】不能只根据两个因数末尾</w:t>
      </w:r>
      <w:r w:rsidRPr="00A551DA">
        <w:rPr>
          <w:lang w:eastAsia="zh-CN"/>
        </w:rPr>
        <w:t>0</w:t>
      </w:r>
      <w:r w:rsidRPr="00A551DA">
        <w:rPr>
          <w:lang w:eastAsia="zh-CN"/>
        </w:rPr>
        <w:t>的个数来判断积的末尾</w:t>
      </w:r>
      <w:r w:rsidRPr="00A551DA">
        <w:rPr>
          <w:lang w:eastAsia="zh-CN"/>
        </w:rPr>
        <w:t>0</w:t>
      </w:r>
      <w:r w:rsidRPr="00A551DA">
        <w:rPr>
          <w:lang w:eastAsia="zh-CN"/>
        </w:rPr>
        <w:t>的个数，要通过计算后再判断积末尾</w:t>
      </w:r>
      <w:r w:rsidRPr="00A551DA">
        <w:rPr>
          <w:lang w:eastAsia="zh-CN"/>
        </w:rPr>
        <w:t>0</w:t>
      </w:r>
      <w:r w:rsidRPr="00A551DA">
        <w:rPr>
          <w:lang w:eastAsia="zh-CN"/>
        </w:rPr>
        <w:t>的个数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after="0" w:line="360" w:lineRule="auto"/>
      </w:pPr>
      <w:r w:rsidRPr="00A551DA">
        <w:t>3.</w:t>
      </w:r>
      <w:r w:rsidRPr="00A551DA">
        <w:t>【答案】</w:t>
      </w:r>
      <w:r w:rsidRPr="00A551DA">
        <w:t xml:space="preserve"> B   </w:t>
      </w:r>
    </w:p>
    <w:p w:rsidR="00A551DA" w:rsidRPr="00A551DA" w:rsidRDefault="00A551DA" w:rsidP="00A551DA">
      <w:pPr>
        <w:spacing w:after="0" w:line="360" w:lineRule="auto"/>
      </w:pPr>
      <w:r w:rsidRPr="00A551DA">
        <w:t>【解析】【解答】解：</w:t>
      </w:r>
      <w:r w:rsidRPr="00A551DA">
        <w:t>100÷20=5</w:t>
      </w:r>
      <w:r w:rsidRPr="00A551DA">
        <w:t>（份）；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答：平均分成</w:t>
      </w:r>
      <w:r w:rsidRPr="00A551DA">
        <w:rPr>
          <w:lang w:eastAsia="zh-CN"/>
        </w:rPr>
        <w:t>5</w:t>
      </w:r>
      <w:r w:rsidRPr="00A551DA">
        <w:rPr>
          <w:lang w:eastAsia="zh-CN"/>
        </w:rPr>
        <w:t>份．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故选：</w:t>
      </w:r>
      <w:r w:rsidRPr="00A551DA">
        <w:rPr>
          <w:lang w:eastAsia="zh-CN"/>
        </w:rPr>
        <w:t>B</w:t>
      </w:r>
      <w:r w:rsidRPr="00A551DA">
        <w:rPr>
          <w:lang w:eastAsia="zh-CN"/>
        </w:rPr>
        <w:t>．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【分析】根据除法的意义，用</w:t>
      </w:r>
      <w:r w:rsidRPr="00A551DA">
        <w:rPr>
          <w:lang w:eastAsia="zh-CN"/>
        </w:rPr>
        <w:t>100</w:t>
      </w:r>
      <w:r w:rsidRPr="00A551DA">
        <w:rPr>
          <w:lang w:eastAsia="zh-CN"/>
        </w:rPr>
        <w:t>除以</w:t>
      </w:r>
      <w:r w:rsidRPr="00A551DA">
        <w:rPr>
          <w:lang w:eastAsia="zh-CN"/>
        </w:rPr>
        <w:t>20</w:t>
      </w:r>
      <w:r w:rsidRPr="00A551DA">
        <w:rPr>
          <w:lang w:eastAsia="zh-CN"/>
        </w:rPr>
        <w:t>即可．本题根据除法平均分的意义，列出除法算式求解即可．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4.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 D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</w:t>
      </w:r>
      <w:r w:rsidRPr="00A551DA">
        <w:rPr>
          <w:lang w:eastAsia="zh-CN"/>
        </w:rPr>
        <w:t>805×8×6</w:t>
      </w:r>
      <w:r w:rsidRPr="00A551DA">
        <w:rPr>
          <w:lang w:eastAsia="zh-CN"/>
        </w:rPr>
        <w:t>＝</w:t>
      </w:r>
      <w:r w:rsidRPr="00A551DA">
        <w:rPr>
          <w:lang w:eastAsia="zh-CN"/>
        </w:rPr>
        <w:t>38640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</w:t>
      </w:r>
      <w:r w:rsidRPr="00A551DA">
        <w:rPr>
          <w:lang w:eastAsia="zh-CN"/>
        </w:rPr>
        <w:t>D.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分析】根据乘法的认识，求两个数的积，用乘法计算，据此列式，计算乘法时，先用一个因数每一位上的数分别去乘另一个因数各个数位上的数，用因数哪一位上的数去乘，乘得的数的末尾就对齐那一位，然后把各次乘得的数加起来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5.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 B 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【解析】【解答】估算是</w:t>
      </w:r>
      <w:r w:rsidRPr="00A551DA">
        <w:rPr>
          <w:lang w:eastAsia="zh-CN"/>
        </w:rPr>
        <w:t>900</w:t>
      </w:r>
      <w:r w:rsidRPr="00A551DA">
        <w:rPr>
          <w:lang w:eastAsia="zh-CN"/>
        </w:rPr>
        <w:t>，准确的商：</w:t>
      </w:r>
      <w:r w:rsidRPr="00A551DA">
        <w:rPr>
          <w:lang w:eastAsia="zh-CN"/>
        </w:rPr>
        <w:br/>
      </w:r>
      <w:r w:rsidR="00172DF4">
        <w:rPr>
          <w:noProof/>
          <w:lang w:eastAsia="zh-CN"/>
        </w:rPr>
        <w:pict>
          <v:shape id="图片 29" o:spid="_x0000_i1053" type="#_x0000_t75" style="width:48pt;height:151.5pt;visibility:visible;mso-wrap-style:square">
            <v:imagedata r:id="rId21" o:title=""/>
          </v:shape>
        </w:pic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</w:t>
      </w:r>
      <w:r w:rsidRPr="00A551DA">
        <w:rPr>
          <w:lang w:eastAsia="zh-CN"/>
        </w:rPr>
        <w:t>B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分析】把被除数看作整百数估算出商，然后根据除数的一位数的除法计算出准确的商：除数是一位数，用一位数试除被除数的前一位数，如果它比除数小，就试除前两位数，除到哪一位就把商写在那一位上面，每次除后余数要比除数小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lang w:eastAsia="zh-CN"/>
        </w:rPr>
        <w:t>二、填空题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6.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9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【解析】解：</w:t>
      </w:r>
      <w:r w:rsidRPr="00A551DA">
        <w:rPr>
          <w:lang w:eastAsia="zh-CN"/>
        </w:rPr>
        <w:t>45÷5=9</w:t>
      </w:r>
      <w:r w:rsidRPr="00A551DA">
        <w:rPr>
          <w:lang w:eastAsia="zh-CN"/>
        </w:rPr>
        <w:t>（组）</w:t>
      </w:r>
      <w:r w:rsidRPr="00A551DA">
        <w:rPr>
          <w:lang w:eastAsia="zh-CN"/>
        </w:rPr>
        <w:t xml:space="preserve">  </w:t>
      </w:r>
      <w:r w:rsidRPr="00A551DA">
        <w:rPr>
          <w:lang w:eastAsia="zh-CN"/>
        </w:rPr>
        <w:br/>
      </w:r>
      <w:r w:rsidRPr="00A551DA">
        <w:rPr>
          <w:lang w:eastAsia="zh-CN"/>
        </w:rPr>
        <w:t>答：可以分</w:t>
      </w:r>
      <w:r w:rsidRPr="00A551DA">
        <w:rPr>
          <w:lang w:eastAsia="zh-CN"/>
        </w:rPr>
        <w:t>9</w:t>
      </w:r>
      <w:r w:rsidRPr="00A551DA">
        <w:rPr>
          <w:lang w:eastAsia="zh-CN"/>
        </w:rPr>
        <w:t>组．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7.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69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</w:t>
      </w:r>
      <w:r w:rsidRPr="00A551DA">
        <w:rPr>
          <w:lang w:eastAsia="zh-CN"/>
        </w:rPr>
        <w:t>(1045-10)÷15</w:t>
      </w:r>
      <w:r w:rsidRPr="00A551DA">
        <w:rPr>
          <w:lang w:eastAsia="zh-CN"/>
        </w:rPr>
        <w:br/>
        <w:t>=1035÷15</w:t>
      </w:r>
      <w:r w:rsidRPr="00A551DA">
        <w:rPr>
          <w:lang w:eastAsia="zh-CN"/>
        </w:rPr>
        <w:br/>
        <w:t>=69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</w:t>
      </w:r>
      <w:r w:rsidRPr="00A551DA">
        <w:rPr>
          <w:lang w:eastAsia="zh-CN"/>
        </w:rPr>
        <w:t>69</w:t>
      </w:r>
      <w:r w:rsidRPr="00A551DA">
        <w:rPr>
          <w:lang w:eastAsia="zh-CN"/>
        </w:rPr>
        <w:br/>
      </w:r>
      <w:r w:rsidRPr="00A551DA">
        <w:rPr>
          <w:lang w:eastAsia="zh-CN"/>
        </w:rPr>
        <w:t>【分析】根据</w:t>
      </w:r>
      <w:r w:rsidRPr="00A551DA">
        <w:rPr>
          <w:lang w:eastAsia="zh-CN"/>
        </w:rPr>
        <w:t>“(</w:t>
      </w:r>
      <w:r w:rsidRPr="00A551DA">
        <w:rPr>
          <w:lang w:eastAsia="zh-CN"/>
        </w:rPr>
        <w:t>被除数</w:t>
      </w:r>
      <w:r w:rsidRPr="00A551DA">
        <w:rPr>
          <w:lang w:eastAsia="zh-CN"/>
        </w:rPr>
        <w:t>-</w:t>
      </w:r>
      <w:r w:rsidRPr="00A551DA">
        <w:rPr>
          <w:lang w:eastAsia="zh-CN"/>
        </w:rPr>
        <w:t>余数</w:t>
      </w:r>
      <w:r w:rsidRPr="00A551DA">
        <w:rPr>
          <w:lang w:eastAsia="zh-CN"/>
        </w:rPr>
        <w:t>)÷</w:t>
      </w:r>
      <w:r w:rsidRPr="00A551DA">
        <w:rPr>
          <w:lang w:eastAsia="zh-CN"/>
        </w:rPr>
        <w:t>商</w:t>
      </w:r>
      <w:r w:rsidRPr="00A551DA">
        <w:rPr>
          <w:lang w:eastAsia="zh-CN"/>
        </w:rPr>
        <w:t>=</w:t>
      </w:r>
      <w:r w:rsidRPr="00A551DA">
        <w:rPr>
          <w:lang w:eastAsia="zh-CN"/>
        </w:rPr>
        <w:t>除数</w:t>
      </w:r>
      <w:r w:rsidRPr="00A551DA">
        <w:rPr>
          <w:lang w:eastAsia="zh-CN"/>
        </w:rPr>
        <w:t>”</w:t>
      </w:r>
      <w:r w:rsidRPr="00A551DA">
        <w:rPr>
          <w:lang w:eastAsia="zh-CN"/>
        </w:rPr>
        <w:t>列式，根据四则混合运算的运算顺序计算即可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8.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58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</w:t>
      </w:r>
      <w:r w:rsidRPr="00A551DA">
        <w:rPr>
          <w:lang w:eastAsia="zh-CN"/>
        </w:rPr>
        <w:t>580÷10</w:t>
      </w:r>
      <w:r w:rsidRPr="00A551DA">
        <w:rPr>
          <w:lang w:eastAsia="zh-CN"/>
        </w:rPr>
        <w:t>＝</w:t>
      </w:r>
      <w:r w:rsidRPr="00A551DA">
        <w:rPr>
          <w:lang w:eastAsia="zh-CN"/>
        </w:rPr>
        <w:t>58</w:t>
      </w:r>
      <w:r w:rsidRPr="00A551DA">
        <w:rPr>
          <w:lang w:eastAsia="zh-CN"/>
        </w:rPr>
        <w:br/>
      </w:r>
      <w:r w:rsidRPr="00A551DA">
        <w:rPr>
          <w:lang w:eastAsia="zh-CN"/>
        </w:rPr>
        <w:t>【分析】根据整数的除法及应用，两个数相除即得结果。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9.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37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</w:t>
      </w:r>
      <w:r w:rsidRPr="00A551DA">
        <w:rPr>
          <w:lang w:eastAsia="zh-CN"/>
        </w:rPr>
        <w:t>296÷8=37(</w:t>
      </w:r>
      <w:r w:rsidRPr="00A551DA">
        <w:rPr>
          <w:lang w:eastAsia="zh-CN"/>
        </w:rPr>
        <w:t>次</w:t>
      </w:r>
      <w:r w:rsidRPr="00A551DA">
        <w:rPr>
          <w:lang w:eastAsia="zh-CN"/>
        </w:rPr>
        <w:t>)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</w:t>
      </w:r>
      <w:r w:rsidRPr="00A551DA">
        <w:rPr>
          <w:lang w:eastAsia="zh-CN"/>
        </w:rPr>
        <w:t>37</w:t>
      </w:r>
      <w:r w:rsidRPr="00A551DA">
        <w:rPr>
          <w:lang w:eastAsia="zh-CN"/>
        </w:rPr>
        <w:br/>
      </w:r>
      <w:r w:rsidRPr="00A551DA">
        <w:rPr>
          <w:lang w:eastAsia="zh-CN"/>
        </w:rPr>
        <w:t>【分析】求出</w:t>
      </w:r>
      <w:r w:rsidRPr="00A551DA">
        <w:rPr>
          <w:lang w:eastAsia="zh-CN"/>
        </w:rPr>
        <w:t>296</w:t>
      </w:r>
      <w:r w:rsidRPr="00A551DA">
        <w:rPr>
          <w:lang w:eastAsia="zh-CN"/>
        </w:rPr>
        <w:t>里面有多少个</w:t>
      </w:r>
      <w:r w:rsidRPr="00A551DA">
        <w:rPr>
          <w:lang w:eastAsia="zh-CN"/>
        </w:rPr>
        <w:t>8</w:t>
      </w:r>
      <w:r w:rsidRPr="00A551DA">
        <w:rPr>
          <w:lang w:eastAsia="zh-CN"/>
        </w:rPr>
        <w:t>，就需要减多少次；求一个数里面有多少个另一个数要用除法计算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10.</w:t>
      </w:r>
      <w:r w:rsidRPr="00A551DA">
        <w:rPr>
          <w:lang w:eastAsia="zh-CN"/>
        </w:rPr>
        <w:t>【答案】</w:t>
      </w:r>
      <w:r w:rsidRPr="00A551DA">
        <w:rPr>
          <w:lang w:eastAsia="zh-CN"/>
        </w:rPr>
        <w:t xml:space="preserve">1920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</w:t>
      </w:r>
      <w:r w:rsidRPr="00A551DA">
        <w:rPr>
          <w:lang w:eastAsia="zh-CN"/>
        </w:rPr>
        <w:t>240×8=1920(</w:t>
      </w:r>
      <w:r w:rsidRPr="00A551DA">
        <w:rPr>
          <w:lang w:eastAsia="zh-CN"/>
        </w:rPr>
        <w:t>个</w:t>
      </w:r>
      <w:r w:rsidRPr="00A551DA">
        <w:rPr>
          <w:lang w:eastAsia="zh-CN"/>
        </w:rPr>
        <w:t>)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</w:t>
      </w:r>
      <w:r w:rsidRPr="00A551DA">
        <w:rPr>
          <w:lang w:eastAsia="zh-CN"/>
        </w:rPr>
        <w:t>1920</w:t>
      </w:r>
      <w:r w:rsidRPr="00A551DA">
        <w:rPr>
          <w:lang w:eastAsia="zh-CN"/>
        </w:rPr>
        <w:br/>
      </w:r>
      <w:r w:rsidRPr="00A551DA">
        <w:rPr>
          <w:lang w:eastAsia="zh-CN"/>
        </w:rPr>
        <w:t>【分析】用张叔叔每小时能检测的零件个数乘他每天工作的时间即可求出</w:t>
      </w:r>
      <w:r w:rsidRPr="00A551DA">
        <w:rPr>
          <w:lang w:eastAsia="zh-CN"/>
        </w:rPr>
        <w:t>1</w:t>
      </w:r>
      <w:r w:rsidRPr="00A551DA">
        <w:rPr>
          <w:lang w:eastAsia="zh-CN"/>
        </w:rPr>
        <w:t>天检测的零件总数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lang w:eastAsia="zh-CN"/>
        </w:rPr>
        <w:t>三、判断题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11.</w:t>
      </w:r>
      <w:r w:rsidRPr="00A551DA">
        <w:rPr>
          <w:lang w:eastAsia="zh-CN"/>
        </w:rPr>
        <w:t>【答案】（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</w:t>
      </w:r>
      <w:r w:rsidRPr="00A551DA">
        <w:rPr>
          <w:lang w:eastAsia="zh-CN"/>
        </w:rPr>
        <w:t>0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2</w:t>
      </w:r>
      <w:r w:rsidRPr="00A551DA">
        <w:rPr>
          <w:lang w:eastAsia="zh-CN"/>
        </w:rPr>
        <w:t>）</w:t>
      </w:r>
      <w:r w:rsidRPr="00A551DA">
        <w:rPr>
          <w:lang w:eastAsia="zh-CN"/>
        </w:rPr>
        <w:t>1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3</w:t>
      </w:r>
      <w:r w:rsidRPr="00A551DA">
        <w:rPr>
          <w:lang w:eastAsia="zh-CN"/>
        </w:rPr>
        <w:t>）</w:t>
      </w:r>
      <w:r w:rsidRPr="00A551DA">
        <w:rPr>
          <w:lang w:eastAsia="zh-CN"/>
        </w:rPr>
        <w:t xml:space="preserve">0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【解析】【解答】解：</w:t>
      </w:r>
      <w:r w:rsidRPr="00A551DA">
        <w:rPr>
          <w:lang w:eastAsia="zh-CN"/>
        </w:rPr>
        <w:t>(1)</w:t>
      </w:r>
      <w:r w:rsidRPr="00A551DA">
        <w:rPr>
          <w:lang w:eastAsia="zh-CN"/>
        </w:rPr>
        <w:t>例如</w:t>
      </w:r>
      <w:r w:rsidRPr="00A551DA">
        <w:rPr>
          <w:lang w:eastAsia="zh-CN"/>
        </w:rPr>
        <w:t>10×10=100</w:t>
      </w:r>
      <w:r w:rsidRPr="00A551DA">
        <w:rPr>
          <w:lang w:eastAsia="zh-CN"/>
        </w:rPr>
        <w:t>，积是三位数，原题说法错误；</w:t>
      </w:r>
      <w:r w:rsidRPr="00A551DA">
        <w:rPr>
          <w:lang w:eastAsia="zh-CN"/>
        </w:rPr>
        <w:br/>
        <w:t>(2)249×42=10458</w:t>
      </w:r>
      <w:r w:rsidRPr="00A551DA">
        <w:rPr>
          <w:lang w:eastAsia="zh-CN"/>
        </w:rPr>
        <w:t>，积是五位数，原题说法正确；</w:t>
      </w:r>
      <w:r w:rsidRPr="00A551DA">
        <w:rPr>
          <w:lang w:eastAsia="zh-CN"/>
        </w:rPr>
        <w:br/>
        <w:t>(3)</w:t>
      </w:r>
      <w:r w:rsidRPr="00A551DA">
        <w:rPr>
          <w:lang w:eastAsia="zh-CN"/>
        </w:rPr>
        <w:t>最小：</w:t>
      </w:r>
      <w:r w:rsidRPr="00A551DA">
        <w:rPr>
          <w:lang w:eastAsia="zh-CN"/>
        </w:rPr>
        <w:t>100×10=1000</w:t>
      </w:r>
      <w:r w:rsidRPr="00A551DA">
        <w:rPr>
          <w:lang w:eastAsia="zh-CN"/>
        </w:rPr>
        <w:t>，最大：</w:t>
      </w:r>
      <w:r w:rsidRPr="00A551DA">
        <w:rPr>
          <w:lang w:eastAsia="zh-CN"/>
        </w:rPr>
        <w:t>99×999=98901</w:t>
      </w:r>
      <w:r w:rsidRPr="00A551DA">
        <w:rPr>
          <w:lang w:eastAsia="zh-CN"/>
        </w:rPr>
        <w:t>，原题计算错误。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故答案为：错误；正确；错误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【分析】</w:t>
      </w:r>
      <w:r w:rsidRPr="00A551DA">
        <w:rPr>
          <w:lang w:eastAsia="zh-CN"/>
        </w:rPr>
        <w:t>(1)</w:t>
      </w:r>
      <w:r w:rsidRPr="00A551DA">
        <w:rPr>
          <w:lang w:eastAsia="zh-CN"/>
        </w:rPr>
        <w:t>两位数乘两位数，积可能是三位数，也可能是四位数；</w:t>
      </w:r>
      <w:r w:rsidRPr="00A551DA">
        <w:rPr>
          <w:lang w:eastAsia="zh-CN"/>
        </w:rPr>
        <w:t>(2)</w:t>
      </w:r>
      <w:r w:rsidRPr="00A551DA">
        <w:rPr>
          <w:lang w:eastAsia="zh-CN"/>
        </w:rPr>
        <w:t>三位数乘两位数，积可能是四位数也可能是五位数；</w:t>
      </w:r>
      <w:r w:rsidRPr="00A551DA">
        <w:rPr>
          <w:lang w:eastAsia="zh-CN"/>
        </w:rPr>
        <w:t>(3)</w:t>
      </w:r>
      <w:r w:rsidRPr="00A551DA">
        <w:rPr>
          <w:lang w:eastAsia="zh-CN"/>
        </w:rPr>
        <w:t>最小的两位数是</w:t>
      </w:r>
      <w:r w:rsidRPr="00A551DA">
        <w:rPr>
          <w:lang w:eastAsia="zh-CN"/>
        </w:rPr>
        <w:t>10</w:t>
      </w:r>
      <w:r w:rsidRPr="00A551DA">
        <w:rPr>
          <w:lang w:eastAsia="zh-CN"/>
        </w:rPr>
        <w:t>，最小的三位数是</w:t>
      </w:r>
      <w:r w:rsidRPr="00A551DA">
        <w:rPr>
          <w:lang w:eastAsia="zh-CN"/>
        </w:rPr>
        <w:t>100</w:t>
      </w:r>
      <w:r w:rsidRPr="00A551DA">
        <w:rPr>
          <w:lang w:eastAsia="zh-CN"/>
        </w:rPr>
        <w:t>，最大的两位数是</w:t>
      </w:r>
      <w:r w:rsidRPr="00A551DA">
        <w:rPr>
          <w:lang w:eastAsia="zh-CN"/>
        </w:rPr>
        <w:t>99</w:t>
      </w:r>
      <w:r w:rsidRPr="00A551DA">
        <w:rPr>
          <w:lang w:eastAsia="zh-CN"/>
        </w:rPr>
        <w:t>，最大的三位数是</w:t>
      </w:r>
      <w:r w:rsidRPr="00A551DA">
        <w:rPr>
          <w:lang w:eastAsia="zh-CN"/>
        </w:rPr>
        <w:t>999</w:t>
      </w:r>
      <w:r w:rsidRPr="00A551DA">
        <w:rPr>
          <w:lang w:eastAsia="zh-CN"/>
        </w:rPr>
        <w:t>，由此用乘法计算最大的积和最小的积即可。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12.</w:t>
      </w:r>
      <w:r w:rsidRPr="00A551DA">
        <w:rPr>
          <w:lang w:eastAsia="zh-CN"/>
        </w:rPr>
        <w:t>【答案】错误</w:t>
      </w:r>
      <w:r w:rsidRPr="00A551DA">
        <w:rPr>
          <w:lang w:eastAsia="zh-CN"/>
        </w:rPr>
        <w:t xml:space="preserve">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【解析】口算整十数乘一位数时，不要忘记乘数末尾的</w:t>
      </w:r>
      <w:r w:rsidRPr="00A551DA">
        <w:rPr>
          <w:lang w:eastAsia="zh-CN"/>
        </w:rPr>
        <w:t>“0”</w:t>
      </w:r>
      <w:r w:rsidRPr="00A551DA">
        <w:rPr>
          <w:lang w:eastAsia="zh-CN"/>
        </w:rPr>
        <w:t>．</w:t>
      </w:r>
      <w:r w:rsidRPr="00A551DA">
        <w:rPr>
          <w:lang w:eastAsia="zh-CN"/>
        </w:rPr>
        <w:t xml:space="preserve">  </w:t>
      </w:r>
      <w:r w:rsidRPr="00A551DA">
        <w:rPr>
          <w:lang w:eastAsia="zh-CN"/>
        </w:rPr>
        <w:br/>
      </w:r>
      <w:r w:rsidRPr="00A551DA">
        <w:rPr>
          <w:lang w:eastAsia="zh-CN"/>
        </w:rPr>
        <w:t>把</w:t>
      </w:r>
      <w:r w:rsidRPr="00A551DA">
        <w:rPr>
          <w:lang w:eastAsia="zh-CN"/>
        </w:rPr>
        <w:t>30</w:t>
      </w:r>
      <w:r w:rsidRPr="00A551DA">
        <w:rPr>
          <w:lang w:eastAsia="zh-CN"/>
        </w:rPr>
        <w:t>看作</w:t>
      </w:r>
      <w:r w:rsidRPr="00A551DA">
        <w:rPr>
          <w:lang w:eastAsia="zh-CN"/>
        </w:rPr>
        <w:t>3</w:t>
      </w:r>
      <w:r w:rsidRPr="00A551DA">
        <w:rPr>
          <w:lang w:eastAsia="zh-CN"/>
        </w:rPr>
        <w:t>来口算后，忘记在结果的末尾添</w:t>
      </w:r>
      <w:r w:rsidRPr="00A551DA">
        <w:rPr>
          <w:lang w:eastAsia="zh-CN"/>
        </w:rPr>
        <w:t>“0”</w:t>
      </w:r>
      <w:r w:rsidRPr="00A551DA">
        <w:rPr>
          <w:lang w:eastAsia="zh-CN"/>
        </w:rPr>
        <w:t>了．</w:t>
      </w:r>
      <w:r w:rsidRPr="00A551DA">
        <w:rPr>
          <w:lang w:eastAsia="zh-CN"/>
        </w:rPr>
        <w:br/>
        <w:t>30×3=90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13.</w:t>
      </w:r>
      <w:r w:rsidRPr="00A551DA">
        <w:rPr>
          <w:lang w:eastAsia="zh-CN"/>
        </w:rPr>
        <w:t>【答案】正确</w:t>
      </w:r>
      <w:r w:rsidRPr="00A551DA">
        <w:rPr>
          <w:lang w:eastAsia="zh-CN"/>
        </w:rPr>
        <w:t xml:space="preserve">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【解析】【解答】解：根据数量关系列式为</w:t>
      </w:r>
      <w:r w:rsidRPr="00A551DA">
        <w:rPr>
          <w:lang w:eastAsia="zh-CN"/>
        </w:rPr>
        <w:t>85×4×31</w:t>
      </w:r>
      <w:r w:rsidRPr="00A551DA">
        <w:rPr>
          <w:lang w:eastAsia="zh-CN"/>
        </w:rPr>
        <w:t>，原题列式正确</w:t>
      </w:r>
      <w:r w:rsidRPr="00A551DA">
        <w:rPr>
          <w:lang w:eastAsia="zh-CN"/>
        </w:rPr>
        <w:t>.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故答案为：正确【分析】</w:t>
      </w:r>
      <w:r w:rsidRPr="00A551DA">
        <w:rPr>
          <w:lang w:eastAsia="zh-CN"/>
        </w:rPr>
        <w:t>85×4</w:t>
      </w:r>
      <w:r w:rsidRPr="00A551DA">
        <w:rPr>
          <w:lang w:eastAsia="zh-CN"/>
        </w:rPr>
        <w:t>表示</w:t>
      </w:r>
      <w:r w:rsidRPr="00A551DA">
        <w:rPr>
          <w:lang w:eastAsia="zh-CN"/>
        </w:rPr>
        <w:t>4</w:t>
      </w:r>
      <w:r w:rsidRPr="00A551DA">
        <w:rPr>
          <w:lang w:eastAsia="zh-CN"/>
        </w:rPr>
        <w:t>只青蛙一天吃的只数，再乘</w:t>
      </w:r>
      <w:r w:rsidRPr="00A551DA">
        <w:rPr>
          <w:lang w:eastAsia="zh-CN"/>
        </w:rPr>
        <w:t>31</w:t>
      </w:r>
      <w:r w:rsidRPr="00A551DA">
        <w:rPr>
          <w:lang w:eastAsia="zh-CN"/>
        </w:rPr>
        <w:t>即可求出</w:t>
      </w:r>
      <w:r w:rsidRPr="00A551DA">
        <w:rPr>
          <w:lang w:eastAsia="zh-CN"/>
        </w:rPr>
        <w:t>4</w:t>
      </w:r>
      <w:r w:rsidRPr="00A551DA">
        <w:rPr>
          <w:lang w:eastAsia="zh-CN"/>
        </w:rPr>
        <w:t>只青蛙</w:t>
      </w:r>
      <w:r w:rsidRPr="00A551DA">
        <w:rPr>
          <w:lang w:eastAsia="zh-CN"/>
        </w:rPr>
        <w:t>31</w:t>
      </w:r>
      <w:r w:rsidRPr="00A551DA">
        <w:rPr>
          <w:lang w:eastAsia="zh-CN"/>
        </w:rPr>
        <w:t>天吃的总数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14.</w:t>
      </w:r>
      <w:r w:rsidRPr="00A551DA">
        <w:rPr>
          <w:lang w:eastAsia="zh-CN"/>
        </w:rPr>
        <w:t>【答案】错误</w:t>
      </w:r>
      <w:r w:rsidRPr="00A551DA">
        <w:rPr>
          <w:lang w:eastAsia="zh-CN"/>
        </w:rPr>
        <w:t xml:space="preserve">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【解析】【解答】解：当一个数乘</w:t>
      </w:r>
      <w:r w:rsidRPr="00A551DA">
        <w:rPr>
          <w:lang w:eastAsia="zh-CN"/>
        </w:rPr>
        <w:t>1</w:t>
      </w:r>
      <w:r w:rsidRPr="00A551DA">
        <w:rPr>
          <w:lang w:eastAsia="zh-CN"/>
        </w:rPr>
        <w:t>时，积就是原数；当一个数乘</w:t>
      </w:r>
      <w:r w:rsidRPr="00A551DA">
        <w:rPr>
          <w:lang w:eastAsia="zh-CN"/>
        </w:rPr>
        <w:t>0</w:t>
      </w:r>
      <w:r w:rsidRPr="00A551DA">
        <w:rPr>
          <w:lang w:eastAsia="zh-CN"/>
        </w:rPr>
        <w:t>时，积就为</w:t>
      </w:r>
      <w:r w:rsidRPr="00A551DA">
        <w:rPr>
          <w:lang w:eastAsia="zh-CN"/>
        </w:rPr>
        <w:t>0</w:t>
      </w:r>
      <w:r w:rsidRPr="00A551DA">
        <w:rPr>
          <w:lang w:eastAsia="zh-CN"/>
        </w:rPr>
        <w:t>，</w:t>
      </w:r>
      <w:r w:rsidRPr="00A551DA">
        <w:rPr>
          <w:lang w:eastAsia="zh-CN"/>
        </w:rPr>
        <w:t xml:space="preserve">  </w:t>
      </w:r>
      <w:r w:rsidRPr="00A551DA">
        <w:rPr>
          <w:lang w:eastAsia="zh-CN"/>
        </w:rPr>
        <w:t>这两种情况说明，有些情况下积会等于或小于其中的一个因数，</w:t>
      </w:r>
      <w:r w:rsidRPr="00A551DA">
        <w:rPr>
          <w:lang w:eastAsia="zh-CN"/>
        </w:rPr>
        <w:br/>
      </w:r>
      <w:r w:rsidRPr="00A551DA">
        <w:rPr>
          <w:lang w:eastAsia="zh-CN"/>
        </w:rPr>
        <w:t>例如：</w:t>
      </w:r>
      <w:r w:rsidRPr="00A551DA">
        <w:rPr>
          <w:lang w:eastAsia="zh-CN"/>
        </w:rPr>
        <w:t>10×1=10</w:t>
      </w:r>
      <w:r w:rsidRPr="00A551DA">
        <w:rPr>
          <w:lang w:eastAsia="zh-CN"/>
        </w:rPr>
        <w:t>（等于），</w:t>
      </w:r>
      <w:r w:rsidRPr="00A551DA">
        <w:rPr>
          <w:lang w:eastAsia="zh-CN"/>
        </w:rPr>
        <w:t>10×0=0</w:t>
      </w:r>
      <w:r w:rsidRPr="00A551DA">
        <w:rPr>
          <w:lang w:eastAsia="zh-CN"/>
        </w:rPr>
        <w:t>（小于）；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故答案为：错误．</w:t>
      </w:r>
      <w:r w:rsidRPr="00A551DA">
        <w:rPr>
          <w:lang w:eastAsia="zh-CN"/>
        </w:rPr>
        <w:br/>
      </w:r>
      <w:r w:rsidRPr="00A551DA">
        <w:rPr>
          <w:lang w:eastAsia="zh-CN"/>
        </w:rPr>
        <w:t>【分析】当一个数乘</w:t>
      </w:r>
      <w:r w:rsidRPr="00A551DA">
        <w:rPr>
          <w:lang w:eastAsia="zh-CN"/>
        </w:rPr>
        <w:t>1</w:t>
      </w:r>
      <w:r w:rsidRPr="00A551DA">
        <w:rPr>
          <w:lang w:eastAsia="zh-CN"/>
        </w:rPr>
        <w:t>或</w:t>
      </w:r>
      <w:r w:rsidRPr="00A551DA">
        <w:rPr>
          <w:lang w:eastAsia="zh-CN"/>
        </w:rPr>
        <w:t>0</w:t>
      </w:r>
      <w:r w:rsidRPr="00A551DA">
        <w:rPr>
          <w:lang w:eastAsia="zh-CN"/>
        </w:rPr>
        <w:t>时，积就等于原数或</w:t>
      </w:r>
      <w:r w:rsidRPr="00A551DA">
        <w:rPr>
          <w:lang w:eastAsia="zh-CN"/>
        </w:rPr>
        <w:t>0</w:t>
      </w:r>
      <w:r w:rsidRPr="00A551DA">
        <w:rPr>
          <w:lang w:eastAsia="zh-CN"/>
        </w:rPr>
        <w:t>；积就会等于或小于被乘数．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15.</w:t>
      </w:r>
      <w:r w:rsidRPr="00A551DA">
        <w:rPr>
          <w:lang w:eastAsia="zh-CN"/>
        </w:rPr>
        <w:t>【答案】（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</w:t>
      </w:r>
      <w:r w:rsidRPr="00A551DA">
        <w:rPr>
          <w:lang w:eastAsia="zh-CN"/>
        </w:rPr>
        <w:t>0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2</w:t>
      </w:r>
      <w:r w:rsidRPr="00A551DA">
        <w:rPr>
          <w:lang w:eastAsia="zh-CN"/>
        </w:rPr>
        <w:t>）</w:t>
      </w:r>
      <w:r w:rsidRPr="00A551DA">
        <w:rPr>
          <w:lang w:eastAsia="zh-CN"/>
        </w:rPr>
        <w:t xml:space="preserve">1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【解析】【解答】解：</w:t>
      </w:r>
      <w:r w:rsidRPr="00A551DA">
        <w:rPr>
          <w:lang w:eastAsia="zh-CN"/>
        </w:rPr>
        <w:t>(1)350×3=1050</w:t>
      </w:r>
      <w:r w:rsidRPr="00A551DA">
        <w:rPr>
          <w:lang w:eastAsia="zh-CN"/>
        </w:rPr>
        <w:t>；所以</w:t>
      </w:r>
      <w:r w:rsidRPr="00A551DA">
        <w:rPr>
          <w:lang w:eastAsia="zh-CN"/>
        </w:rPr>
        <w:t>3</w:t>
      </w:r>
      <w:r w:rsidRPr="00A551DA">
        <w:rPr>
          <w:lang w:eastAsia="zh-CN"/>
        </w:rPr>
        <w:t>乘一个三位数，积一定是三位数说法错误；</w:t>
      </w:r>
      <w:r w:rsidRPr="00A551DA">
        <w:rPr>
          <w:lang w:eastAsia="zh-CN"/>
        </w:rPr>
        <w:br/>
        <w:t>(2)124×8=992</w:t>
      </w:r>
      <w:r w:rsidRPr="00A551DA">
        <w:rPr>
          <w:lang w:eastAsia="zh-CN"/>
        </w:rPr>
        <w:t>，</w:t>
      </w:r>
      <w:r w:rsidRPr="00A551DA">
        <w:rPr>
          <w:lang w:eastAsia="zh-CN"/>
        </w:rPr>
        <w:t>125×8=1000</w:t>
      </w:r>
      <w:r w:rsidRPr="00A551DA">
        <w:rPr>
          <w:lang w:eastAsia="zh-CN"/>
        </w:rPr>
        <w:t>，</w:t>
      </w:r>
      <w:r w:rsidRPr="00A551DA">
        <w:rPr>
          <w:lang w:eastAsia="zh-CN"/>
        </w:rPr>
        <w:t>1000</w:t>
      </w:r>
      <w:r w:rsidRPr="00A551DA">
        <w:rPr>
          <w:lang w:eastAsia="zh-CN"/>
        </w:rPr>
        <w:t>是最小的四位数，所以这个数最小是</w:t>
      </w:r>
      <w:r w:rsidRPr="00A551DA">
        <w:rPr>
          <w:lang w:eastAsia="zh-CN"/>
        </w:rPr>
        <w:t>125</w:t>
      </w:r>
      <w:r w:rsidRPr="00A551DA">
        <w:rPr>
          <w:lang w:eastAsia="zh-CN"/>
        </w:rPr>
        <w:t>说法正确。</w:t>
      </w:r>
      <w:r w:rsidRPr="00A551DA">
        <w:rPr>
          <w:lang w:eastAsia="zh-CN"/>
        </w:rPr>
        <w:br/>
      </w:r>
      <w:r w:rsidRPr="00A551DA">
        <w:rPr>
          <w:lang w:eastAsia="zh-CN"/>
        </w:rPr>
        <w:t>故答案为：</w:t>
      </w:r>
      <w:r w:rsidRPr="00A551DA">
        <w:rPr>
          <w:lang w:eastAsia="zh-CN"/>
        </w:rPr>
        <w:t>(1)</w:t>
      </w:r>
      <w:r w:rsidRPr="00A551DA">
        <w:rPr>
          <w:lang w:eastAsia="zh-CN"/>
        </w:rPr>
        <w:t>错误；</w:t>
      </w:r>
      <w:r w:rsidRPr="00A551DA">
        <w:rPr>
          <w:lang w:eastAsia="zh-CN"/>
        </w:rPr>
        <w:t>(2)</w:t>
      </w:r>
      <w:r w:rsidRPr="00A551DA">
        <w:rPr>
          <w:lang w:eastAsia="zh-CN"/>
        </w:rPr>
        <w:t>正确。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【分析】</w:t>
      </w:r>
      <w:r w:rsidRPr="00A551DA">
        <w:rPr>
          <w:lang w:eastAsia="zh-CN"/>
        </w:rPr>
        <w:t>3</w:t>
      </w:r>
      <w:r w:rsidRPr="00A551DA">
        <w:rPr>
          <w:lang w:eastAsia="zh-CN"/>
        </w:rPr>
        <w:t>乘一个三位数，积可能是三位数，还可能是四位数，因为</w:t>
      </w:r>
      <w:r w:rsidRPr="00A551DA">
        <w:rPr>
          <w:lang w:eastAsia="zh-CN"/>
        </w:rPr>
        <w:t>125×8=1000</w:t>
      </w:r>
      <w:r w:rsidRPr="00A551DA">
        <w:rPr>
          <w:lang w:eastAsia="zh-CN"/>
        </w:rPr>
        <w:t>，</w:t>
      </w:r>
      <w:r w:rsidRPr="00A551DA">
        <w:rPr>
          <w:lang w:eastAsia="zh-CN"/>
        </w:rPr>
        <w:t>1000</w:t>
      </w:r>
      <w:r w:rsidRPr="00A551DA">
        <w:rPr>
          <w:lang w:eastAsia="zh-CN"/>
        </w:rPr>
        <w:t>是最小的四位数，据此即可解答此题。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lang w:eastAsia="zh-CN"/>
        </w:rPr>
        <w:t>四、解答题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16.</w:t>
      </w:r>
      <w:r w:rsidRPr="00A551DA">
        <w:rPr>
          <w:lang w:eastAsia="zh-CN"/>
        </w:rPr>
        <w:t>【答案】（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）解：够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2</w:t>
      </w:r>
      <w:r w:rsidRPr="00A551DA">
        <w:rPr>
          <w:lang w:eastAsia="zh-CN"/>
        </w:rPr>
        <w:t>）解：</w:t>
      </w:r>
      <w:r w:rsidRPr="00A551DA">
        <w:rPr>
          <w:lang w:eastAsia="zh-CN"/>
        </w:rPr>
        <w:t>3×5=15(</w:t>
      </w:r>
      <w:r w:rsidRPr="00A551DA">
        <w:rPr>
          <w:lang w:eastAsia="zh-CN"/>
        </w:rPr>
        <w:t>元</w:t>
      </w:r>
      <w:r w:rsidRPr="00A551DA">
        <w:rPr>
          <w:lang w:eastAsia="zh-CN"/>
        </w:rPr>
        <w:t xml:space="preserve">)  </w:t>
      </w:r>
    </w:p>
    <w:p w:rsidR="00006AE3" w:rsidRPr="00A551DA" w:rsidRDefault="00A551DA" w:rsidP="00A551DA">
      <w:pPr>
        <w:spacing w:after="0" w:line="360" w:lineRule="auto"/>
      </w:pPr>
      <w:r w:rsidRPr="00A551DA">
        <w:t>【解析】</w:t>
      </w:r>
      <w:r w:rsidRPr="00A551DA">
        <w:t>3×5=15(</w:t>
      </w:r>
      <w:r w:rsidRPr="00A551DA">
        <w:t>元</w:t>
      </w:r>
      <w:r w:rsidRPr="00A551DA">
        <w:t>)</w:t>
      </w:r>
      <w:r w:rsidRPr="00A551DA">
        <w:t>或</w:t>
      </w:r>
      <w:r w:rsidRPr="00A551DA">
        <w:t>5×3=15(</w:t>
      </w:r>
      <w:r w:rsidRPr="00A551DA">
        <w:t>元</w:t>
      </w:r>
      <w:r w:rsidRPr="00A551DA">
        <w:t xml:space="preserve">)  </w:t>
      </w:r>
    </w:p>
    <w:p w:rsidR="00006AE3" w:rsidRPr="00A551DA" w:rsidRDefault="00A551DA" w:rsidP="00A551DA">
      <w:pPr>
        <w:spacing w:after="0" w:line="360" w:lineRule="auto"/>
      </w:pPr>
      <w:r w:rsidRPr="00A551DA">
        <w:t>15</w:t>
      </w:r>
      <w:r w:rsidRPr="00A551DA">
        <w:t>元＞</w:t>
      </w:r>
      <w:r w:rsidRPr="00A551DA">
        <w:t>12</w:t>
      </w:r>
      <w:r w:rsidRPr="00A551DA">
        <w:t>元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所以买一条围巾，钱够．</w:t>
      </w:r>
    </w:p>
    <w:p w:rsidR="00006AE3" w:rsidRPr="00A551DA" w:rsidRDefault="00A551DA" w:rsidP="00A551DA">
      <w:pPr>
        <w:spacing w:after="0" w:line="360" w:lineRule="auto"/>
      </w:pPr>
      <w:r w:rsidRPr="00A551DA">
        <w:t>17.</w:t>
      </w:r>
      <w:r w:rsidRPr="00A551DA">
        <w:t>【答案】</w:t>
      </w:r>
      <w:r w:rsidRPr="00A551DA">
        <w:t>25×2×6=50×6=300</w:t>
      </w:r>
      <w:r w:rsidRPr="00A551DA">
        <w:t>（米）</w:t>
      </w:r>
      <w:r w:rsidRPr="00A551DA">
        <w:br/>
      </w:r>
      <w:r w:rsidRPr="00A551DA">
        <w:t>答：她每天游</w:t>
      </w:r>
      <w:r w:rsidRPr="00A551DA">
        <w:t>300</w:t>
      </w:r>
      <w:r w:rsidRPr="00A551DA">
        <w:t>米。</w:t>
      </w:r>
      <w:r w:rsidRPr="00A551DA">
        <w:t xml:space="preserve">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【解析】【分析】游</w:t>
      </w:r>
      <w:r w:rsidRPr="00A551DA">
        <w:rPr>
          <w:lang w:eastAsia="zh-CN"/>
        </w:rPr>
        <w:t>6</w:t>
      </w:r>
      <w:r w:rsidRPr="00A551DA">
        <w:rPr>
          <w:lang w:eastAsia="zh-CN"/>
        </w:rPr>
        <w:t>个来回就是游了</w:t>
      </w:r>
      <w:r w:rsidRPr="00A551DA">
        <w:rPr>
          <w:lang w:eastAsia="zh-CN"/>
        </w:rPr>
        <w:t>12</w:t>
      </w:r>
      <w:r w:rsidRPr="00A551DA">
        <w:rPr>
          <w:lang w:eastAsia="zh-CN"/>
        </w:rPr>
        <w:t>次，</w:t>
      </w:r>
      <w:r w:rsidRPr="00A551DA">
        <w:rPr>
          <w:lang w:eastAsia="zh-CN"/>
        </w:rPr>
        <w:t>1</w:t>
      </w:r>
      <w:r w:rsidRPr="00A551DA">
        <w:rPr>
          <w:lang w:eastAsia="zh-CN"/>
        </w:rPr>
        <w:t>次</w:t>
      </w:r>
      <w:r w:rsidRPr="00A551DA">
        <w:rPr>
          <w:lang w:eastAsia="zh-CN"/>
        </w:rPr>
        <w:t>25</w:t>
      </w:r>
      <w:r w:rsidRPr="00A551DA">
        <w:rPr>
          <w:lang w:eastAsia="zh-CN"/>
        </w:rPr>
        <w:t>米，求</w:t>
      </w:r>
      <w:r w:rsidRPr="00A551DA">
        <w:rPr>
          <w:lang w:eastAsia="zh-CN"/>
        </w:rPr>
        <w:t>12</w:t>
      </w:r>
      <w:r w:rsidRPr="00A551DA">
        <w:rPr>
          <w:lang w:eastAsia="zh-CN"/>
        </w:rPr>
        <w:t>次一共游了多少米用乘法，泳道长度</w:t>
      </w:r>
      <w:r w:rsidRPr="00A551DA">
        <w:rPr>
          <w:lang w:eastAsia="zh-CN"/>
        </w:rPr>
        <w:t>25×</w:t>
      </w:r>
      <w:r w:rsidRPr="00A551DA">
        <w:rPr>
          <w:lang w:eastAsia="zh-CN"/>
        </w:rPr>
        <w:t>游的次数</w:t>
      </w:r>
      <w:r w:rsidRPr="00A551DA">
        <w:rPr>
          <w:lang w:eastAsia="zh-CN"/>
        </w:rPr>
        <w:t>12=</w:t>
      </w:r>
      <w:r w:rsidRPr="00A551DA">
        <w:rPr>
          <w:lang w:eastAsia="zh-CN"/>
        </w:rPr>
        <w:t>每天游的长度</w:t>
      </w:r>
      <w:r w:rsidRPr="00A551DA">
        <w:rPr>
          <w:lang w:eastAsia="zh-CN"/>
        </w:rPr>
        <w:t>300</w:t>
      </w:r>
      <w:r w:rsidRPr="00A551DA">
        <w:rPr>
          <w:lang w:eastAsia="zh-CN"/>
        </w:rPr>
        <w:t>。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lang w:eastAsia="zh-CN"/>
        </w:rPr>
        <w:t>五、综合题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18.</w:t>
      </w:r>
      <w:r w:rsidRPr="00A551DA">
        <w:rPr>
          <w:lang w:eastAsia="zh-CN"/>
        </w:rPr>
        <w:t>【答案】（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）解：</w:t>
      </w:r>
      <w:r w:rsidRPr="00A551DA">
        <w:rPr>
          <w:lang w:eastAsia="zh-CN"/>
        </w:rPr>
        <w:t>149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2</w:t>
      </w:r>
      <w:r w:rsidRPr="00A551DA">
        <w:rPr>
          <w:lang w:eastAsia="zh-CN"/>
        </w:rPr>
        <w:t>）解：</w:t>
      </w:r>
      <w:r w:rsidRPr="00A551DA">
        <w:rPr>
          <w:lang w:eastAsia="zh-CN"/>
        </w:rPr>
        <w:t>308……2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3</w:t>
      </w:r>
      <w:r w:rsidRPr="00A551DA">
        <w:rPr>
          <w:lang w:eastAsia="zh-CN"/>
        </w:rPr>
        <w:t>）解：</w:t>
      </w:r>
      <w:r w:rsidRPr="00A551DA">
        <w:rPr>
          <w:lang w:eastAsia="zh-CN"/>
        </w:rPr>
        <w:t>190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4</w:t>
      </w:r>
      <w:r w:rsidRPr="00A551DA">
        <w:rPr>
          <w:lang w:eastAsia="zh-CN"/>
        </w:rPr>
        <w:t>）解：</w:t>
      </w:r>
      <w:r w:rsidRPr="00A551DA">
        <w:rPr>
          <w:lang w:eastAsia="zh-CN"/>
        </w:rPr>
        <w:t xml:space="preserve">268  </w:t>
      </w:r>
    </w:p>
    <w:p w:rsidR="00006AE3" w:rsidRPr="00A551DA" w:rsidRDefault="00A551DA" w:rsidP="00A551DA">
      <w:pPr>
        <w:spacing w:after="0" w:line="360" w:lineRule="auto"/>
      </w:pPr>
      <w:r w:rsidRPr="00A551DA">
        <w:t>【解析】【解答】（</w:t>
      </w:r>
      <w:r w:rsidRPr="00A551DA">
        <w:t>1</w:t>
      </w:r>
      <w:r w:rsidRPr="00A551DA">
        <w:t>）</w:t>
      </w:r>
      <w:r w:rsidRPr="00A551DA">
        <w:t>△894÷6=149</w:t>
      </w:r>
      <w:r w:rsidRPr="00A551DA">
        <w:br/>
      </w:r>
      <w:r w:rsidR="00172DF4">
        <w:rPr>
          <w:noProof/>
          <w:lang w:eastAsia="zh-CN"/>
        </w:rPr>
        <w:pict>
          <v:shape id="图片 30" o:spid="_x0000_i1054" type="#_x0000_t75" style="width:100.5pt;height:150.75pt;visibility:visible;mso-wrap-style:square">
            <v:imagedata r:id="rId22" o:title=""/>
          </v:shape>
        </w:pict>
      </w:r>
      <w:r w:rsidRPr="00A551DA">
        <w:br/>
      </w:r>
      <w:r w:rsidRPr="00A551DA">
        <w:t>（</w:t>
      </w:r>
      <w:r w:rsidRPr="00A551DA">
        <w:t>2</w:t>
      </w:r>
      <w:r w:rsidRPr="00A551DA">
        <w:t>）</w:t>
      </w:r>
      <w:r w:rsidRPr="00A551DA">
        <w:t>△926÷3=308……2</w:t>
      </w:r>
      <w:r w:rsidRPr="00A551DA">
        <w:br/>
      </w:r>
      <w:r w:rsidR="00172DF4">
        <w:rPr>
          <w:noProof/>
          <w:lang w:eastAsia="zh-CN"/>
        </w:rPr>
        <w:pict>
          <v:shape id="图片 31" o:spid="_x0000_i1055" type="#_x0000_t75" style="width:105.75pt;height:111pt;visibility:visible;mso-wrap-style:square">
            <v:imagedata r:id="rId23" o:title=""/>
          </v:shape>
        </w:pict>
      </w:r>
      <w:r w:rsidRPr="00A551DA">
        <w:br/>
      </w:r>
      <w:r w:rsidRPr="00A551DA">
        <w:t>（</w:t>
      </w:r>
      <w:r w:rsidRPr="00A551DA">
        <w:t>3</w:t>
      </w:r>
      <w:r w:rsidRPr="00A551DA">
        <w:t>）</w:t>
      </w:r>
      <w:r w:rsidRPr="00A551DA">
        <w:t>570÷3=190</w:t>
      </w:r>
      <w:r w:rsidRPr="00A551DA">
        <w:br/>
      </w:r>
      <w:r w:rsidR="00172DF4">
        <w:rPr>
          <w:noProof/>
          <w:lang w:eastAsia="zh-CN"/>
        </w:rPr>
        <w:pict>
          <v:shape id="图片 32" o:spid="_x0000_i1056" type="#_x0000_t75" style="width:36.75pt;height:111.75pt;visibility:visible;mso-wrap-style:square">
            <v:imagedata r:id="rId24" o:title=""/>
          </v:shape>
        </w:pict>
      </w:r>
      <w:r w:rsidRPr="00A551DA">
        <w:br/>
      </w:r>
      <w:r w:rsidRPr="00A551DA">
        <w:t>（</w:t>
      </w:r>
      <w:r w:rsidRPr="00A551DA">
        <w:t>4</w:t>
      </w:r>
      <w:r w:rsidRPr="00A551DA">
        <w:t>）</w:t>
      </w:r>
      <w:r w:rsidRPr="00A551DA">
        <w:t>804÷3=268</w:t>
      </w:r>
      <w:r w:rsidRPr="00A551DA">
        <w:br/>
      </w:r>
      <w:r w:rsidR="00172DF4">
        <w:rPr>
          <w:noProof/>
          <w:lang w:eastAsia="zh-CN"/>
        </w:rPr>
        <w:pict>
          <v:shape id="图片 33" o:spid="_x0000_i1057" type="#_x0000_t75" style="width:39.75pt;height:150.75pt;visibility:visible;mso-wrap-style:square">
            <v:imagedata r:id="rId25" o:title=""/>
          </v:shape>
        </w:pic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【分析】整数除法计算法则：先从被除数的高位除起，除数是几位数，就看被除数的前几位；</w:t>
      </w:r>
      <w:r w:rsidRPr="00A551DA">
        <w:rPr>
          <w:lang w:eastAsia="zh-CN"/>
        </w:rPr>
        <w:t xml:space="preserve"> </w:t>
      </w:r>
      <w:r w:rsidRPr="00A551DA">
        <w:rPr>
          <w:lang w:eastAsia="zh-CN"/>
        </w:rPr>
        <w:t>如果不够除，就多看一位，除到被除数的哪一位，商就写在那一位的上面，如果哪一位上不够商</w:t>
      </w:r>
      <w:r w:rsidRPr="00A551DA">
        <w:rPr>
          <w:lang w:eastAsia="zh-CN"/>
        </w:rPr>
        <w:t>1</w:t>
      </w:r>
      <w:r w:rsidRPr="00A551DA">
        <w:rPr>
          <w:lang w:eastAsia="zh-CN"/>
        </w:rPr>
        <w:t>，要补</w:t>
      </w:r>
      <w:r w:rsidRPr="00A551DA">
        <w:rPr>
          <w:lang w:eastAsia="zh-CN"/>
        </w:rPr>
        <w:t>“0”</w:t>
      </w:r>
      <w:r w:rsidRPr="00A551DA">
        <w:rPr>
          <w:lang w:eastAsia="zh-CN"/>
        </w:rPr>
        <w:t>占位，每次除得的余数要小于除数</w:t>
      </w:r>
      <w:r w:rsidRPr="00A551DA">
        <w:rPr>
          <w:lang w:eastAsia="zh-CN"/>
        </w:rPr>
        <w:t>.</w:t>
      </w:r>
    </w:p>
    <w:p w:rsidR="00006AE3" w:rsidRPr="00A551DA" w:rsidRDefault="00A551DA" w:rsidP="00A551DA">
      <w:pPr>
        <w:spacing w:line="360" w:lineRule="auto"/>
        <w:rPr>
          <w:lang w:eastAsia="zh-CN"/>
        </w:rPr>
      </w:pPr>
      <w:r w:rsidRPr="00A551DA">
        <w:rPr>
          <w:lang w:eastAsia="zh-CN"/>
        </w:rPr>
        <w:t>六、应用题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19.</w:t>
      </w:r>
      <w:r w:rsidRPr="00A551DA">
        <w:rPr>
          <w:lang w:eastAsia="zh-CN"/>
        </w:rPr>
        <w:t>【答案】（</w:t>
      </w:r>
      <w:r w:rsidRPr="00A551DA">
        <w:rPr>
          <w:lang w:eastAsia="zh-CN"/>
        </w:rPr>
        <w:t>1</w:t>
      </w:r>
      <w:r w:rsidRPr="00A551DA">
        <w:rPr>
          <w:lang w:eastAsia="zh-CN"/>
        </w:rPr>
        <w:t>）解：</w:t>
      </w:r>
      <w:r w:rsidRPr="00A551DA">
        <w:rPr>
          <w:lang w:eastAsia="zh-CN"/>
        </w:rPr>
        <w:t>2×9=18(</w:t>
      </w:r>
      <w:r w:rsidRPr="00A551DA">
        <w:rPr>
          <w:lang w:eastAsia="zh-CN"/>
        </w:rPr>
        <w:t>元</w:t>
      </w:r>
      <w:r w:rsidRPr="00A551DA">
        <w:rPr>
          <w:lang w:eastAsia="zh-CN"/>
        </w:rPr>
        <w:t>)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2</w:t>
      </w:r>
      <w:r w:rsidRPr="00A551DA">
        <w:rPr>
          <w:lang w:eastAsia="zh-CN"/>
        </w:rPr>
        <w:t>）解：</w:t>
      </w:r>
      <w:r w:rsidRPr="00A551DA">
        <w:rPr>
          <w:lang w:eastAsia="zh-CN"/>
        </w:rPr>
        <w:t>2×10=20(</w:t>
      </w:r>
      <w:r w:rsidRPr="00A551DA">
        <w:rPr>
          <w:lang w:eastAsia="zh-CN"/>
        </w:rPr>
        <w:t>元</w:t>
      </w:r>
      <w:r w:rsidRPr="00A551DA">
        <w:rPr>
          <w:lang w:eastAsia="zh-CN"/>
        </w:rPr>
        <w:t>)</w:t>
      </w:r>
      <w:r w:rsidRPr="00A551DA">
        <w:rPr>
          <w:lang w:eastAsia="zh-CN"/>
        </w:rPr>
        <w:br/>
      </w:r>
      <w:r w:rsidRPr="00A551DA">
        <w:rPr>
          <w:lang w:eastAsia="zh-CN"/>
        </w:rPr>
        <w:t>（</w:t>
      </w:r>
      <w:r w:rsidRPr="00A551DA">
        <w:rPr>
          <w:lang w:eastAsia="zh-CN"/>
        </w:rPr>
        <w:t>3</w:t>
      </w:r>
      <w:r w:rsidRPr="00A551DA">
        <w:rPr>
          <w:lang w:eastAsia="zh-CN"/>
        </w:rPr>
        <w:t>）解：</w:t>
      </w:r>
      <w:r w:rsidRPr="00A551DA">
        <w:rPr>
          <w:lang w:eastAsia="zh-CN"/>
        </w:rPr>
        <w:t>20×3=60(</w:t>
      </w:r>
      <w:r w:rsidRPr="00A551DA">
        <w:rPr>
          <w:lang w:eastAsia="zh-CN"/>
        </w:rPr>
        <w:t>元</w:t>
      </w:r>
      <w:r w:rsidRPr="00A551DA">
        <w:rPr>
          <w:lang w:eastAsia="zh-CN"/>
        </w:rPr>
        <w:t xml:space="preserve">)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20.</w:t>
      </w:r>
      <w:r w:rsidRPr="00A551DA">
        <w:rPr>
          <w:lang w:eastAsia="zh-CN"/>
        </w:rPr>
        <w:t>【答案】解：</w:t>
      </w:r>
      <w:r w:rsidRPr="00A551DA">
        <w:rPr>
          <w:lang w:eastAsia="zh-CN"/>
        </w:rPr>
        <w:t>135×3+75</w:t>
      </w:r>
      <w:r w:rsidRPr="00A551DA">
        <w:rPr>
          <w:lang w:eastAsia="zh-CN"/>
        </w:rPr>
        <w:t>﹣</w:t>
      </w:r>
      <w:r w:rsidRPr="00A551DA">
        <w:rPr>
          <w:lang w:eastAsia="zh-CN"/>
        </w:rPr>
        <w:t>135  =405+75</w:t>
      </w:r>
      <w:r w:rsidRPr="00A551DA">
        <w:rPr>
          <w:lang w:eastAsia="zh-CN"/>
        </w:rPr>
        <w:t>﹣</w:t>
      </w:r>
      <w:r w:rsidRPr="00A551DA">
        <w:rPr>
          <w:lang w:eastAsia="zh-CN"/>
        </w:rPr>
        <w:t>135</w:t>
      </w:r>
      <w:r w:rsidRPr="00A551DA">
        <w:rPr>
          <w:lang w:eastAsia="zh-CN"/>
        </w:rPr>
        <w:br/>
        <w:t>=480</w:t>
      </w:r>
      <w:r w:rsidRPr="00A551DA">
        <w:rPr>
          <w:lang w:eastAsia="zh-CN"/>
        </w:rPr>
        <w:t>﹣</w:t>
      </w:r>
      <w:r w:rsidRPr="00A551DA">
        <w:rPr>
          <w:lang w:eastAsia="zh-CN"/>
        </w:rPr>
        <w:t>135</w:t>
      </w:r>
      <w:r w:rsidRPr="00A551DA">
        <w:rPr>
          <w:lang w:eastAsia="zh-CN"/>
        </w:rPr>
        <w:br/>
        <w:t>=345</w:t>
      </w:r>
      <w:r w:rsidRPr="00A551DA">
        <w:rPr>
          <w:lang w:eastAsia="zh-CN"/>
        </w:rPr>
        <w:t>（千克）</w:t>
      </w:r>
      <w:r w:rsidRPr="00A551DA">
        <w:rPr>
          <w:lang w:eastAsia="zh-CN"/>
        </w:rPr>
        <w:br/>
      </w:r>
      <w:r w:rsidRPr="00A551DA">
        <w:rPr>
          <w:lang w:eastAsia="zh-CN"/>
        </w:rPr>
        <w:t>答：下午运进的苹果比上午多</w:t>
      </w:r>
      <w:r w:rsidRPr="00A551DA">
        <w:rPr>
          <w:lang w:eastAsia="zh-CN"/>
        </w:rPr>
        <w:t>345</w:t>
      </w:r>
      <w:r w:rsidRPr="00A551DA">
        <w:rPr>
          <w:lang w:eastAsia="zh-CN"/>
        </w:rPr>
        <w:t>千克</w:t>
      </w:r>
      <w:r w:rsidRPr="00A551DA">
        <w:rPr>
          <w:lang w:eastAsia="zh-CN"/>
        </w:rPr>
        <w:t xml:space="preserve">  </w:t>
      </w:r>
    </w:p>
    <w:p w:rsidR="00006AE3" w:rsidRPr="00A551DA" w:rsidRDefault="00A551DA" w:rsidP="00A551DA">
      <w:pPr>
        <w:spacing w:after="0" w:line="360" w:lineRule="auto"/>
        <w:rPr>
          <w:lang w:eastAsia="zh-CN"/>
        </w:rPr>
      </w:pPr>
      <w:r w:rsidRPr="00A551DA">
        <w:rPr>
          <w:lang w:eastAsia="zh-CN"/>
        </w:rPr>
        <w:t>【解析】【分析】下午运进的苹果比上午的</w:t>
      </w:r>
      <w:r w:rsidRPr="00A551DA">
        <w:rPr>
          <w:lang w:eastAsia="zh-CN"/>
        </w:rPr>
        <w:t>3</w:t>
      </w:r>
      <w:r w:rsidRPr="00A551DA">
        <w:rPr>
          <w:lang w:eastAsia="zh-CN"/>
        </w:rPr>
        <w:t>倍还多</w:t>
      </w:r>
      <w:r w:rsidRPr="00A551DA">
        <w:rPr>
          <w:lang w:eastAsia="zh-CN"/>
        </w:rPr>
        <w:t>75</w:t>
      </w:r>
      <w:r w:rsidRPr="00A551DA">
        <w:rPr>
          <w:lang w:eastAsia="zh-CN"/>
        </w:rPr>
        <w:t>千克，先用上午运进苹果的质量乘上</w:t>
      </w:r>
      <w:r w:rsidRPr="00A551DA">
        <w:rPr>
          <w:lang w:eastAsia="zh-CN"/>
        </w:rPr>
        <w:t>3</w:t>
      </w:r>
      <w:r w:rsidRPr="00A551DA">
        <w:rPr>
          <w:lang w:eastAsia="zh-CN"/>
        </w:rPr>
        <w:t>，求出上午运进质量的</w:t>
      </w:r>
      <w:r w:rsidRPr="00A551DA">
        <w:rPr>
          <w:lang w:eastAsia="zh-CN"/>
        </w:rPr>
        <w:t>3</w:t>
      </w:r>
      <w:r w:rsidRPr="00A551DA">
        <w:rPr>
          <w:lang w:eastAsia="zh-CN"/>
        </w:rPr>
        <w:t>倍，再加上</w:t>
      </w:r>
      <w:r w:rsidRPr="00A551DA">
        <w:rPr>
          <w:lang w:eastAsia="zh-CN"/>
        </w:rPr>
        <w:t>75</w:t>
      </w:r>
      <w:r w:rsidRPr="00A551DA">
        <w:rPr>
          <w:lang w:eastAsia="zh-CN"/>
        </w:rPr>
        <w:t>千克，就是下午运进的质量，再用下午运进的质量减去上午运进的质量即可求解．</w:t>
      </w:r>
    </w:p>
    <w:sectPr w:rsidR="00006AE3" w:rsidRPr="00A551DA">
      <w:headerReference w:type="even" r:id="rId26"/>
      <w:headerReference w:type="default" r:id="rId27"/>
      <w:footerReference w:type="default" r:id="rId2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AF8" w:rsidRDefault="00A04AF8">
      <w:pPr>
        <w:spacing w:after="0" w:line="240" w:lineRule="auto"/>
      </w:pPr>
      <w:r>
        <w:separator/>
      </w:r>
    </w:p>
  </w:endnote>
  <w:endnote w:type="continuationSeparator" w:id="0">
    <w:p w:rsidR="00A04AF8" w:rsidRDefault="00A0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AE3" w:rsidRPr="00A551DA" w:rsidRDefault="00A551DA" w:rsidP="00A551DA">
    <w:pPr>
      <w:pStyle w:val="a4"/>
    </w:pPr>
    <w:r>
      <w:t xml:space="preserve"> </w:t>
    </w:r>
    <w:r w:rsidRPr="00A551DA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AF8" w:rsidRDefault="00A04AF8">
      <w:pPr>
        <w:spacing w:after="0" w:line="240" w:lineRule="auto"/>
      </w:pPr>
      <w:r>
        <w:separator/>
      </w:r>
    </w:p>
  </w:footnote>
  <w:footnote w:type="continuationSeparator" w:id="0">
    <w:p w:rsidR="00A04AF8" w:rsidRDefault="00A0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AE3" w:rsidRDefault="00172DF4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006AE3" w:rsidRDefault="00A551D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006AE3" w:rsidRDefault="00A551DA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006AE3" w:rsidRDefault="00A551D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AE3" w:rsidRPr="00A551DA" w:rsidRDefault="00A551DA" w:rsidP="00172DF4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849D4"/>
    <w:multiLevelType w:val="hybridMultilevel"/>
    <w:tmpl w:val="3EACAC8E"/>
    <w:lvl w:ilvl="0" w:tplc="76009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23F1EF7"/>
    <w:multiLevelType w:val="hybridMultilevel"/>
    <w:tmpl w:val="524CB7F2"/>
    <w:lvl w:ilvl="0" w:tplc="15380671">
      <w:start w:val="1"/>
      <w:numFmt w:val="decimal"/>
      <w:lvlText w:val="%1."/>
      <w:lvlJc w:val="left"/>
      <w:pPr>
        <w:ind w:left="720" w:hanging="360"/>
      </w:pPr>
    </w:lvl>
    <w:lvl w:ilvl="1" w:tplc="15380671" w:tentative="1">
      <w:start w:val="1"/>
      <w:numFmt w:val="lowerLetter"/>
      <w:lvlText w:val="%2."/>
      <w:lvlJc w:val="left"/>
      <w:pPr>
        <w:ind w:left="1440" w:hanging="360"/>
      </w:pPr>
    </w:lvl>
    <w:lvl w:ilvl="2" w:tplc="15380671" w:tentative="1">
      <w:start w:val="1"/>
      <w:numFmt w:val="lowerRoman"/>
      <w:lvlText w:val="%3."/>
      <w:lvlJc w:val="right"/>
      <w:pPr>
        <w:ind w:left="2160" w:hanging="180"/>
      </w:pPr>
    </w:lvl>
    <w:lvl w:ilvl="3" w:tplc="15380671" w:tentative="1">
      <w:start w:val="1"/>
      <w:numFmt w:val="decimal"/>
      <w:lvlText w:val="%4."/>
      <w:lvlJc w:val="left"/>
      <w:pPr>
        <w:ind w:left="2880" w:hanging="360"/>
      </w:pPr>
    </w:lvl>
    <w:lvl w:ilvl="4" w:tplc="15380671" w:tentative="1">
      <w:start w:val="1"/>
      <w:numFmt w:val="lowerLetter"/>
      <w:lvlText w:val="%5."/>
      <w:lvlJc w:val="left"/>
      <w:pPr>
        <w:ind w:left="3600" w:hanging="360"/>
      </w:pPr>
    </w:lvl>
    <w:lvl w:ilvl="5" w:tplc="15380671" w:tentative="1">
      <w:start w:val="1"/>
      <w:numFmt w:val="lowerRoman"/>
      <w:lvlText w:val="%6."/>
      <w:lvlJc w:val="right"/>
      <w:pPr>
        <w:ind w:left="4320" w:hanging="180"/>
      </w:pPr>
    </w:lvl>
    <w:lvl w:ilvl="6" w:tplc="15380671" w:tentative="1">
      <w:start w:val="1"/>
      <w:numFmt w:val="decimal"/>
      <w:lvlText w:val="%7."/>
      <w:lvlJc w:val="left"/>
      <w:pPr>
        <w:ind w:left="5040" w:hanging="360"/>
      </w:pPr>
    </w:lvl>
    <w:lvl w:ilvl="7" w:tplc="15380671" w:tentative="1">
      <w:start w:val="1"/>
      <w:numFmt w:val="lowerLetter"/>
      <w:lvlText w:val="%8."/>
      <w:lvlJc w:val="left"/>
      <w:pPr>
        <w:ind w:left="5760" w:hanging="360"/>
      </w:pPr>
    </w:lvl>
    <w:lvl w:ilvl="8" w:tplc="15380671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06AE3"/>
    <w:rsid w:val="00035A1A"/>
    <w:rsid w:val="00081CD1"/>
    <w:rsid w:val="00105B32"/>
    <w:rsid w:val="0016193D"/>
    <w:rsid w:val="00172DF4"/>
    <w:rsid w:val="0019595E"/>
    <w:rsid w:val="00243F78"/>
    <w:rsid w:val="00244DEA"/>
    <w:rsid w:val="002A22FB"/>
    <w:rsid w:val="002B1B52"/>
    <w:rsid w:val="002B79A1"/>
    <w:rsid w:val="002C5454"/>
    <w:rsid w:val="002F406B"/>
    <w:rsid w:val="00352FB9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050D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4AF8"/>
    <w:rsid w:val="00A35226"/>
    <w:rsid w:val="00A45102"/>
    <w:rsid w:val="00A551DA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gif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gif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e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23" Type="http://schemas.openxmlformats.org/officeDocument/2006/relationships/image" Target="media/image14.jpe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image" Target="media/image13.jpe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9B378C-6FFF-4493-9672-E6495502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604</Words>
  <Characters>3446</Characters>
  <Application>Microsoft Office Word</Application>
  <DocSecurity>0</DocSecurity>
  <Lines>28</Lines>
  <Paragraphs>8</Paragraphs>
  <ScaleCrop>false</ScaleCrop>
  <Company>Microsoft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2019-11-21T03:01:00Z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